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9E59E" w14:textId="5807ADB5" w:rsidR="00862126" w:rsidRPr="008E6F64" w:rsidRDefault="00862126" w:rsidP="001C42EA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8E6F64">
        <w:rPr>
          <w:rFonts w:ascii="Arial" w:hAnsi="Arial" w:cs="Arial"/>
          <w:lang w:val="en-CA"/>
        </w:rPr>
        <w:t xml:space="preserve">Form </w:t>
      </w:r>
      <w:r w:rsidR="00A5260F" w:rsidRPr="008E6F64">
        <w:rPr>
          <w:rFonts w:ascii="Arial" w:hAnsi="Arial" w:cs="Arial"/>
          <w:lang w:val="en-CA"/>
        </w:rPr>
        <w:t>4.2</w:t>
      </w:r>
      <w:r w:rsidRPr="008E6F64">
        <w:rPr>
          <w:rFonts w:ascii="Arial" w:hAnsi="Arial" w:cs="Arial"/>
          <w:lang w:val="en-CA"/>
        </w:rPr>
        <w:t>-1 Written Examination Question Worksheet</w:t>
      </w:r>
      <w:r w:rsidRPr="008E6F64">
        <w:rPr>
          <w:rFonts w:ascii="Arial" w:hAnsi="Arial" w:cs="Arial"/>
          <w:lang w:val="en-CA"/>
        </w:rPr>
        <w:fldChar w:fldCharType="begin"/>
      </w:r>
      <w:r w:rsidRPr="008E6F64">
        <w:rPr>
          <w:rFonts w:ascii="Arial" w:hAnsi="Arial" w:cs="Arial"/>
          <w:lang w:val="en-CA"/>
        </w:rPr>
        <w:instrText xml:space="preserve"> SEQ CHAPTER \h \r 1</w:instrText>
      </w:r>
      <w:r w:rsidRPr="008E6F64">
        <w:rPr>
          <w:rFonts w:ascii="Arial" w:hAnsi="Arial" w:cs="Arial"/>
          <w:lang w:val="en-CA"/>
        </w:rPr>
        <w:fldChar w:fldCharType="end"/>
      </w:r>
      <w:r w:rsidRPr="008E6F64"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0" allowOverlap="1" wp14:anchorId="076D0750" wp14:editId="1CC02EBB">
                <wp:simplePos x="0" y="0"/>
                <wp:positionH relativeFrom="margin">
                  <wp:posOffset>-1</wp:posOffset>
                </wp:positionH>
                <wp:positionV relativeFrom="paragraph">
                  <wp:posOffset>-1</wp:posOffset>
                </wp:positionV>
                <wp:extent cx="0" cy="0"/>
                <wp:effectExtent l="0" t="0" r="0" b="0"/>
                <wp:wrapNone/>
                <wp:docPr id="734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6576" cmpd="dbl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BE25E5" id="Line 48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" o:allowincell="f" strokecolor="#020000" strokeweight="2.88pt">
                <v:stroke linestyle="thinThin"/>
                <w10:wrap anchorx="margin"/>
              </v:line>
            </w:pict>
          </mc:Fallback>
        </mc:AlternateContent>
      </w:r>
    </w:p>
    <w:p w14:paraId="7D5AB0BE" w14:textId="77777777" w:rsidR="00862126" w:rsidRPr="008E6F64" w:rsidRDefault="00862126" w:rsidP="00862126">
      <w:pPr>
        <w:spacing w:line="2" w:lineRule="exact"/>
        <w:rPr>
          <w:rFonts w:cs="Arial"/>
        </w:rPr>
      </w:pPr>
    </w:p>
    <w:p w14:paraId="1B3B5AC4" w14:textId="77777777" w:rsidR="00862126" w:rsidRPr="008E6F64" w:rsidRDefault="00862126" w:rsidP="00862126">
      <w:pPr>
        <w:spacing w:line="2" w:lineRule="exact"/>
        <w:rPr>
          <w:rFonts w:cs="Arial"/>
        </w:rPr>
      </w:pPr>
      <w:r w:rsidRPr="008E6F64">
        <w:rPr>
          <w:rFonts w:cs="Arial"/>
          <w:noProof/>
        </w:rPr>
        <mc:AlternateContent>
          <mc:Choice Requires="wps">
            <w:drawing>
              <wp:anchor distT="4294967295" distB="4294967295" distL="114299" distR="114299" simplePos="0" relativeHeight="251658242" behindDoc="0" locked="0" layoutInCell="0" allowOverlap="1" wp14:anchorId="2BAB1007" wp14:editId="13CD8285">
                <wp:simplePos x="0" y="0"/>
                <wp:positionH relativeFrom="margin">
                  <wp:posOffset>-1</wp:posOffset>
                </wp:positionH>
                <wp:positionV relativeFrom="paragraph">
                  <wp:posOffset>-1</wp:posOffset>
                </wp:positionV>
                <wp:extent cx="0" cy="0"/>
                <wp:effectExtent l="0" t="0" r="0" b="0"/>
                <wp:wrapNone/>
                <wp:docPr id="731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6576" cmpd="dbl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FC03D" id="Line 51" o:spid="_x0000_s1026" style="position:absolute;z-index:25165824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" o:allowincell="f" strokecolor="#020000" strokeweight="2.88pt">
                <v:stroke linestyle="thinThin"/>
                <w10:wrap anchorx="margin"/>
              </v:line>
            </w:pict>
          </mc:Fallback>
        </mc:AlternateContent>
      </w:r>
    </w:p>
    <w:p w14:paraId="4F15E0DA" w14:textId="77777777" w:rsidR="00862126" w:rsidRPr="008E6F64" w:rsidRDefault="00862126" w:rsidP="00862126">
      <w:pPr>
        <w:spacing w:line="2" w:lineRule="exact"/>
        <w:rPr>
          <w:rFonts w:cs="Arial"/>
        </w:rPr>
      </w:pPr>
      <w:r w:rsidRPr="008E6F64">
        <w:rPr>
          <w:rFonts w:cs="Arial"/>
          <w:noProof/>
        </w:rPr>
        <mc:AlternateContent>
          <mc:Choice Requires="wps">
            <w:drawing>
              <wp:anchor distT="4294967295" distB="4294967295" distL="114299" distR="114299" simplePos="0" relativeHeight="251658241" behindDoc="0" locked="0" layoutInCell="0" allowOverlap="1" wp14:anchorId="0018C58F" wp14:editId="4E14DFD6">
                <wp:simplePos x="0" y="0"/>
                <wp:positionH relativeFrom="margin">
                  <wp:posOffset>-1</wp:posOffset>
                </wp:positionH>
                <wp:positionV relativeFrom="paragraph">
                  <wp:posOffset>-1</wp:posOffset>
                </wp:positionV>
                <wp:extent cx="0" cy="0"/>
                <wp:effectExtent l="0" t="0" r="0" b="0"/>
                <wp:wrapNone/>
                <wp:docPr id="730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6576" cmpd="dbl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FA19C" id="Line 49" o:spid="_x0000_s1026" style="position:absolute;z-index:251658241;visibility:visible;mso-wrap-style:square;mso-width-percent:0;mso-height-percent:0;mso-wrap-distance-left:3.17497mm;mso-wrap-distance-top:-3e-5mm;mso-wrap-distance-right:3.17497mm;mso-wrap-distance-bottom:-3e-5mm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" o:allowincell="f" strokecolor="#020000" strokeweight="2.88pt">
                <v:stroke linestyle="thinThin"/>
                <w10:wrap anchorx="margin"/>
              </v:line>
            </w:pict>
          </mc:Fallback>
        </mc:AlternateContent>
      </w:r>
    </w:p>
    <w:p w14:paraId="155FE842" w14:textId="77777777" w:rsidR="00862126" w:rsidRPr="008E6F64" w:rsidRDefault="00862126" w:rsidP="00862126">
      <w:pPr>
        <w:spacing w:line="2" w:lineRule="exact"/>
        <w:rPr>
          <w:rFonts w:cs="Arial"/>
        </w:rPr>
      </w:pPr>
      <w:r w:rsidRPr="008E6F64">
        <w:rPr>
          <w:rFonts w:cs="Arial"/>
          <w:noProof/>
        </w:rPr>
        <mc:AlternateContent>
          <mc:Choice Requires="wps">
            <w:drawing>
              <wp:anchor distT="4294967295" distB="4294967295" distL="114299" distR="114299" simplePos="0" relativeHeight="251658243" behindDoc="0" locked="0" layoutInCell="0" allowOverlap="1" wp14:anchorId="5E109F7F" wp14:editId="11DC0570">
                <wp:simplePos x="0" y="0"/>
                <wp:positionH relativeFrom="margin">
                  <wp:posOffset>-1</wp:posOffset>
                </wp:positionH>
                <wp:positionV relativeFrom="paragraph">
                  <wp:posOffset>-1</wp:posOffset>
                </wp:positionV>
                <wp:extent cx="0" cy="0"/>
                <wp:effectExtent l="0" t="0" r="0" b="0"/>
                <wp:wrapNone/>
                <wp:docPr id="727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6576" cmpd="dbl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1E5AD" id="Line 55" o:spid="_x0000_s1026" style="position:absolute;z-index:251658243;visibility:visible;mso-wrap-style:square;mso-width-percent:0;mso-height-percent:0;mso-wrap-distance-left:3.17497mm;mso-wrap-distance-top:-3e-5mm;mso-wrap-distance-right:3.17497mm;mso-wrap-distance-bottom:-3e-5mm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" o:allowincell="f" strokecolor="#020000" strokeweight="2.88pt">
                <v:stroke linestyle="thinThin"/>
                <w10:wrap anchorx="margin"/>
              </v:line>
            </w:pict>
          </mc:Fallback>
        </mc:AlternateContent>
      </w:r>
    </w:p>
    <w:p w14:paraId="1B5DF662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spacing w:after="60"/>
        <w:ind w:left="7920" w:hanging="7920"/>
        <w:rPr>
          <w:rFonts w:cs="Arial"/>
        </w:rPr>
      </w:pPr>
      <w:r w:rsidRPr="008E6F64">
        <w:rPr>
          <w:rFonts w:cs="Arial"/>
        </w:rPr>
        <w:t>Examination Outline Cross</w:t>
      </w:r>
      <w:r w:rsidRPr="008E6F64">
        <w:rPr>
          <w:rFonts w:cs="Arial"/>
        </w:rPr>
        <w:noBreakHyphen/>
        <w:t xml:space="preserve">Reference: </w:t>
      </w:r>
      <w:r w:rsidRPr="008E6F64">
        <w:rPr>
          <w:rFonts w:cs="Arial"/>
        </w:rPr>
        <w:tab/>
        <w:t>Level</w:t>
      </w:r>
      <w:r w:rsidRPr="008E6F64">
        <w:rPr>
          <w:rFonts w:cs="Arial"/>
        </w:rPr>
        <w:tab/>
      </w:r>
      <w:r w:rsidRPr="008E6F64">
        <w:rPr>
          <w:rFonts w:cs="Arial"/>
        </w:rPr>
        <w:tab/>
      </w:r>
      <w:r w:rsidRPr="008E6F64">
        <w:rPr>
          <w:rFonts w:cs="Arial"/>
        </w:rPr>
        <w:tab/>
        <w:t>RO</w:t>
      </w:r>
      <w:r w:rsidRPr="008E6F64">
        <w:rPr>
          <w:rFonts w:cs="Arial"/>
        </w:rPr>
        <w:tab/>
        <w:t>SRO</w:t>
      </w:r>
    </w:p>
    <w:p w14:paraId="7EC1CF3C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  <w:tab w:val="left" w:pos="8640"/>
        </w:tabs>
        <w:spacing w:after="60"/>
        <w:ind w:left="8640" w:hanging="4320"/>
        <w:rPr>
          <w:rFonts w:cs="Arial"/>
        </w:rPr>
      </w:pPr>
      <w:r w:rsidRPr="008E6F64">
        <w:rPr>
          <w:rFonts w:cs="Arial"/>
        </w:rPr>
        <w:t xml:space="preserve">Tier #  </w:t>
      </w:r>
      <w:r w:rsidRPr="008E6F64">
        <w:rPr>
          <w:rFonts w:cs="Arial"/>
        </w:rPr>
        <w:tab/>
      </w:r>
      <w:r w:rsidRPr="008E6F64">
        <w:rPr>
          <w:rFonts w:cs="Arial"/>
        </w:rPr>
        <w:tab/>
      </w:r>
      <w:r w:rsidRPr="008E6F64">
        <w:rPr>
          <w:rFonts w:cs="Arial"/>
        </w:rPr>
        <w:tab/>
        <w:t>_____</w:t>
      </w:r>
      <w:r w:rsidRPr="008E6F64">
        <w:rPr>
          <w:rFonts w:cs="Arial"/>
        </w:rPr>
        <w:tab/>
        <w:t>_____</w:t>
      </w:r>
    </w:p>
    <w:p w14:paraId="6C38357E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</w:tabs>
        <w:spacing w:after="60"/>
        <w:ind w:left="7920" w:hanging="3600"/>
        <w:rPr>
          <w:rFonts w:cs="Arial"/>
        </w:rPr>
      </w:pPr>
      <w:r w:rsidRPr="008E6F64">
        <w:rPr>
          <w:rFonts w:cs="Arial"/>
        </w:rPr>
        <w:t>Group #</w:t>
      </w:r>
      <w:r w:rsidRPr="008E6F64">
        <w:rPr>
          <w:rFonts w:cs="Arial"/>
        </w:rPr>
        <w:tab/>
      </w:r>
      <w:r w:rsidRPr="008E6F64">
        <w:rPr>
          <w:rFonts w:cs="Arial"/>
        </w:rPr>
        <w:tab/>
        <w:t>_____</w:t>
      </w:r>
      <w:r w:rsidRPr="008E6F64">
        <w:rPr>
          <w:rFonts w:cs="Arial"/>
        </w:rPr>
        <w:tab/>
        <w:t>_____</w:t>
      </w:r>
    </w:p>
    <w:p w14:paraId="436916FD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spacing w:after="60"/>
        <w:ind w:left="6480" w:hanging="2160"/>
        <w:rPr>
          <w:rFonts w:cs="Arial"/>
        </w:rPr>
      </w:pPr>
      <w:r w:rsidRPr="008E6F64">
        <w:rPr>
          <w:rFonts w:cs="Arial"/>
        </w:rPr>
        <w:t>K/A #</w:t>
      </w:r>
      <w:r w:rsidRPr="008E6F64">
        <w:rPr>
          <w:rFonts w:cs="Arial"/>
        </w:rPr>
        <w:tab/>
      </w:r>
      <w:r w:rsidRPr="008E6F64">
        <w:rPr>
          <w:rFonts w:cs="Arial"/>
        </w:rPr>
        <w:tab/>
      </w:r>
      <w:r w:rsidRPr="008E6F64">
        <w:rPr>
          <w:rFonts w:cs="Arial"/>
        </w:rPr>
        <w:tab/>
        <w:t>_________________</w:t>
      </w:r>
    </w:p>
    <w:p w14:paraId="31A3B743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</w:tabs>
        <w:ind w:left="7920" w:hanging="3600"/>
        <w:rPr>
          <w:rFonts w:cs="Arial"/>
        </w:rPr>
      </w:pPr>
      <w:r w:rsidRPr="008E6F64">
        <w:rPr>
          <w:rFonts w:cs="Arial"/>
        </w:rPr>
        <w:t>Importance Rating</w:t>
      </w:r>
      <w:r w:rsidRPr="008E6F64">
        <w:rPr>
          <w:rFonts w:cs="Arial"/>
        </w:rPr>
        <w:tab/>
        <w:t>_____</w:t>
      </w:r>
      <w:r w:rsidRPr="008E6F64">
        <w:rPr>
          <w:rFonts w:cs="Arial"/>
        </w:rPr>
        <w:tab/>
        <w:t>_____</w:t>
      </w:r>
    </w:p>
    <w:p w14:paraId="70BA4686" w14:textId="77777777" w:rsidR="00862126" w:rsidRPr="008E6F64" w:rsidRDefault="00862126" w:rsidP="00862126">
      <w:pPr>
        <w:rPr>
          <w:rFonts w:cs="Arial"/>
        </w:rPr>
      </w:pPr>
    </w:p>
    <w:p w14:paraId="353083EF" w14:textId="773ED13B" w:rsidR="00862126" w:rsidRPr="008E6F64" w:rsidRDefault="00D64FE7" w:rsidP="00862126">
      <w:pPr>
        <w:rPr>
          <w:rFonts w:cs="Arial"/>
        </w:rPr>
      </w:pPr>
      <w:r w:rsidRPr="008E6F64">
        <w:rPr>
          <w:rFonts w:cs="Arial"/>
        </w:rPr>
        <w:t>Knowledge and Ability (</w:t>
      </w:r>
      <w:r w:rsidR="00862126" w:rsidRPr="008E6F64">
        <w:rPr>
          <w:rFonts w:cs="Arial"/>
        </w:rPr>
        <w:t>K/A</w:t>
      </w:r>
      <w:r w:rsidRPr="008E6F64">
        <w:rPr>
          <w:rFonts w:cs="Arial"/>
        </w:rPr>
        <w:t>)</w:t>
      </w:r>
      <w:r w:rsidR="00862126" w:rsidRPr="008E6F64">
        <w:rPr>
          <w:rFonts w:cs="Arial"/>
        </w:rPr>
        <w:t xml:space="preserve"> Statement:</w:t>
      </w:r>
    </w:p>
    <w:p w14:paraId="2142280A" w14:textId="77777777" w:rsidR="00862126" w:rsidRPr="008E6F64" w:rsidRDefault="00862126" w:rsidP="00862126">
      <w:pPr>
        <w:rPr>
          <w:rFonts w:cs="Arial"/>
        </w:rPr>
      </w:pPr>
    </w:p>
    <w:p w14:paraId="0206D4AA" w14:textId="77777777" w:rsidR="00862126" w:rsidRPr="008E6F64" w:rsidRDefault="00862126" w:rsidP="00862126">
      <w:pPr>
        <w:rPr>
          <w:rFonts w:cs="Arial"/>
        </w:rPr>
      </w:pPr>
      <w:r w:rsidRPr="008E6F64">
        <w:rPr>
          <w:rFonts w:cs="Arial"/>
        </w:rPr>
        <w:t>Proposed Question:</w:t>
      </w:r>
    </w:p>
    <w:p w14:paraId="5B1926BE" w14:textId="77777777" w:rsidR="00862126" w:rsidRPr="008E6F64" w:rsidRDefault="00862126" w:rsidP="00862126">
      <w:pPr>
        <w:rPr>
          <w:rFonts w:cs="Arial"/>
        </w:rPr>
      </w:pPr>
    </w:p>
    <w:p w14:paraId="6EF02E93" w14:textId="77777777" w:rsidR="00862126" w:rsidRPr="008E6F64" w:rsidRDefault="00862126" w:rsidP="00862126">
      <w:pPr>
        <w:rPr>
          <w:rFonts w:cs="Arial"/>
        </w:rPr>
      </w:pPr>
    </w:p>
    <w:p w14:paraId="0F37AF4C" w14:textId="77777777" w:rsidR="00862126" w:rsidRPr="008E6F64" w:rsidRDefault="00862126" w:rsidP="00862126">
      <w:pPr>
        <w:rPr>
          <w:rFonts w:cs="Arial"/>
        </w:rPr>
      </w:pPr>
    </w:p>
    <w:p w14:paraId="664CADAE" w14:textId="77777777" w:rsidR="00862126" w:rsidRPr="008E6F64" w:rsidRDefault="00862126" w:rsidP="00862126">
      <w:pPr>
        <w:rPr>
          <w:rFonts w:cs="Arial"/>
        </w:rPr>
      </w:pPr>
    </w:p>
    <w:p w14:paraId="26AFD975" w14:textId="77777777" w:rsidR="00862126" w:rsidRPr="008E6F64" w:rsidRDefault="00862126" w:rsidP="00862126">
      <w:pPr>
        <w:rPr>
          <w:rFonts w:cs="Arial"/>
        </w:rPr>
      </w:pPr>
    </w:p>
    <w:p w14:paraId="433630E6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cs="Arial"/>
        </w:rPr>
      </w:pPr>
      <w:r w:rsidRPr="008E6F64">
        <w:rPr>
          <w:rFonts w:cs="Arial"/>
        </w:rPr>
        <w:t>Proposed Answer:</w:t>
      </w:r>
      <w:r w:rsidRPr="008E6F64">
        <w:rPr>
          <w:rFonts w:cs="Arial"/>
        </w:rPr>
        <w:tab/>
      </w:r>
      <w:r w:rsidRPr="008E6F64">
        <w:rPr>
          <w:rFonts w:cs="Arial"/>
        </w:rPr>
        <w:tab/>
        <w:t>____</w:t>
      </w:r>
    </w:p>
    <w:p w14:paraId="10FEC7C4" w14:textId="77777777" w:rsidR="00862126" w:rsidRPr="008E6F64" w:rsidRDefault="00862126" w:rsidP="00862126">
      <w:pPr>
        <w:rPr>
          <w:rFonts w:cs="Arial"/>
        </w:rPr>
      </w:pPr>
    </w:p>
    <w:p w14:paraId="19426660" w14:textId="77777777" w:rsidR="00862126" w:rsidRPr="008E6F64" w:rsidRDefault="00862126" w:rsidP="00862126">
      <w:pPr>
        <w:rPr>
          <w:rFonts w:cs="Arial"/>
        </w:rPr>
      </w:pPr>
      <w:r w:rsidRPr="008E6F64">
        <w:rPr>
          <w:rFonts w:cs="Arial"/>
        </w:rPr>
        <w:t>Explanation:</w:t>
      </w:r>
    </w:p>
    <w:p w14:paraId="235E1EE2" w14:textId="77777777" w:rsidR="00862126" w:rsidRPr="008E6F64" w:rsidRDefault="00862126" w:rsidP="00862126">
      <w:pPr>
        <w:rPr>
          <w:rFonts w:cs="Arial"/>
        </w:rPr>
      </w:pPr>
    </w:p>
    <w:p w14:paraId="6CD38BCE" w14:textId="77777777" w:rsidR="00862126" w:rsidRPr="008E6F64" w:rsidRDefault="00862126" w:rsidP="00862126">
      <w:pPr>
        <w:rPr>
          <w:rFonts w:cs="Arial"/>
        </w:rPr>
      </w:pPr>
    </w:p>
    <w:p w14:paraId="0AA75786" w14:textId="77777777" w:rsidR="00862126" w:rsidRPr="008E6F64" w:rsidRDefault="00862126" w:rsidP="00862126">
      <w:pPr>
        <w:rPr>
          <w:rFonts w:cs="Arial"/>
        </w:rPr>
      </w:pPr>
    </w:p>
    <w:p w14:paraId="50D5628E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60"/>
        <w:ind w:left="3600" w:hanging="3600"/>
        <w:rPr>
          <w:rFonts w:cs="Arial"/>
        </w:rPr>
      </w:pPr>
      <w:r w:rsidRPr="008E6F64">
        <w:rPr>
          <w:rFonts w:cs="Arial"/>
        </w:rPr>
        <w:t>Technical Reference(s):</w:t>
      </w:r>
      <w:r w:rsidRPr="008E6F64">
        <w:rPr>
          <w:rFonts w:cs="Arial"/>
        </w:rPr>
        <w:tab/>
      </w:r>
      <w:r w:rsidRPr="008E6F64">
        <w:rPr>
          <w:rFonts w:cs="Arial"/>
        </w:rPr>
        <w:tab/>
        <w:t>_______________________________________________</w:t>
      </w:r>
    </w:p>
    <w:p w14:paraId="2532C83D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60"/>
        <w:ind w:left="3600" w:hanging="3600"/>
        <w:rPr>
          <w:rFonts w:cs="Arial"/>
        </w:rPr>
      </w:pPr>
      <w:r w:rsidRPr="008E6F64">
        <w:rPr>
          <w:rFonts w:cs="Arial"/>
        </w:rPr>
        <w:t>(Attach if not previously provided,</w:t>
      </w:r>
      <w:r w:rsidRPr="008E6F64">
        <w:rPr>
          <w:rFonts w:cs="Arial"/>
        </w:rPr>
        <w:tab/>
        <w:t>_______________________________________________</w:t>
      </w:r>
    </w:p>
    <w:p w14:paraId="2838A028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60"/>
        <w:ind w:left="3600" w:hanging="3600"/>
        <w:rPr>
          <w:rFonts w:cs="Arial"/>
        </w:rPr>
      </w:pPr>
      <w:r w:rsidRPr="008E6F64">
        <w:rPr>
          <w:rFonts w:cs="Arial"/>
        </w:rPr>
        <w:t>including version/revision number.)</w:t>
      </w:r>
      <w:r w:rsidRPr="008E6F64">
        <w:rPr>
          <w:rFonts w:cs="Arial"/>
        </w:rPr>
        <w:tab/>
        <w:t>_______________________________________________</w:t>
      </w:r>
    </w:p>
    <w:p w14:paraId="1F64E9C3" w14:textId="77777777" w:rsidR="00862126" w:rsidRPr="008E6F64" w:rsidRDefault="00862126" w:rsidP="00862126">
      <w:pPr>
        <w:rPr>
          <w:rFonts w:cs="Arial"/>
        </w:rPr>
      </w:pPr>
    </w:p>
    <w:p w14:paraId="7D689F66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rFonts w:cs="Arial"/>
        </w:rPr>
      </w:pPr>
      <w:r w:rsidRPr="008E6F64">
        <w:rPr>
          <w:rFonts w:cs="Arial"/>
        </w:rPr>
        <w:t>Proposed references to be provided to applicants during examination:</w:t>
      </w:r>
      <w:r w:rsidRPr="008E6F64">
        <w:rPr>
          <w:rFonts w:cs="Arial"/>
        </w:rPr>
        <w:tab/>
        <w:t>_________________</w:t>
      </w:r>
    </w:p>
    <w:p w14:paraId="31B809C9" w14:textId="77777777" w:rsidR="00862126" w:rsidRPr="008E6F64" w:rsidRDefault="00862126" w:rsidP="00862126">
      <w:pPr>
        <w:rPr>
          <w:rFonts w:cs="Arial"/>
        </w:rPr>
      </w:pPr>
    </w:p>
    <w:p w14:paraId="7C5C3610" w14:textId="48C2EB5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cs="Arial"/>
        </w:rPr>
      </w:pPr>
      <w:r w:rsidRPr="008E6F64">
        <w:rPr>
          <w:rFonts w:cs="Arial"/>
        </w:rPr>
        <w:t>Learning Objective:</w:t>
      </w:r>
      <w:r w:rsidRPr="008E6F64">
        <w:rPr>
          <w:rFonts w:cs="Arial"/>
        </w:rPr>
        <w:tab/>
      </w:r>
      <w:r w:rsidRPr="008E6F64">
        <w:rPr>
          <w:rFonts w:cs="Arial"/>
        </w:rPr>
        <w:tab/>
        <w:t>_________________________ (</w:t>
      </w:r>
      <w:r w:rsidR="0012424D" w:rsidRPr="008E6F64">
        <w:rPr>
          <w:rFonts w:cs="Arial"/>
        </w:rPr>
        <w:t>required, if</w:t>
      </w:r>
      <w:r w:rsidRPr="008E6F64">
        <w:rPr>
          <w:rFonts w:cs="Arial"/>
        </w:rPr>
        <w:t xml:space="preserve"> available)</w:t>
      </w:r>
    </w:p>
    <w:p w14:paraId="7893000A" w14:textId="77777777" w:rsidR="00862126" w:rsidRPr="008E6F64" w:rsidRDefault="00862126" w:rsidP="00862126">
      <w:pPr>
        <w:rPr>
          <w:rFonts w:cs="Arial"/>
        </w:rPr>
      </w:pPr>
    </w:p>
    <w:p w14:paraId="3A758621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60"/>
        <w:ind w:left="5760" w:hanging="5760"/>
        <w:rPr>
          <w:rFonts w:cs="Arial"/>
        </w:rPr>
      </w:pPr>
      <w:r w:rsidRPr="008E6F64">
        <w:rPr>
          <w:rFonts w:cs="Arial"/>
        </w:rPr>
        <w:t>Question Source:</w:t>
      </w:r>
      <w:r w:rsidRPr="008E6F64">
        <w:rPr>
          <w:rFonts w:cs="Arial"/>
        </w:rPr>
        <w:tab/>
      </w:r>
      <w:r w:rsidRPr="008E6F64">
        <w:rPr>
          <w:rFonts w:cs="Arial"/>
        </w:rPr>
        <w:tab/>
        <w:t>Bank #</w:t>
      </w:r>
      <w:r w:rsidRPr="008E6F64">
        <w:rPr>
          <w:rFonts w:cs="Arial"/>
        </w:rPr>
        <w:tab/>
      </w:r>
      <w:r w:rsidRPr="008E6F64">
        <w:rPr>
          <w:rFonts w:cs="Arial"/>
        </w:rPr>
        <w:tab/>
      </w:r>
      <w:r w:rsidRPr="008E6F64">
        <w:rPr>
          <w:rFonts w:cs="Arial"/>
        </w:rPr>
        <w:tab/>
        <w:t>_______</w:t>
      </w:r>
    </w:p>
    <w:p w14:paraId="49A77BA0" w14:textId="2FF2E38E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60"/>
        <w:ind w:left="5040" w:hanging="2160"/>
        <w:rPr>
          <w:rFonts w:cs="Arial"/>
        </w:rPr>
      </w:pPr>
      <w:r w:rsidRPr="008E6F64">
        <w:rPr>
          <w:rFonts w:cs="Arial"/>
        </w:rPr>
        <w:t>Modified Bank #</w:t>
      </w:r>
      <w:r w:rsidRPr="008E6F64">
        <w:rPr>
          <w:rFonts w:cs="Arial"/>
        </w:rPr>
        <w:tab/>
        <w:t>_______ (</w:t>
      </w:r>
      <w:r w:rsidR="002C5B04" w:rsidRPr="008E6F64">
        <w:rPr>
          <w:rFonts w:cs="Arial"/>
        </w:rPr>
        <w:t>n</w:t>
      </w:r>
      <w:r w:rsidRPr="008E6F64">
        <w:rPr>
          <w:rFonts w:cs="Arial"/>
        </w:rPr>
        <w:t>ote changes or attach parent)</w:t>
      </w:r>
    </w:p>
    <w:p w14:paraId="393E8896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60"/>
        <w:ind w:left="5040" w:hanging="2160"/>
        <w:rPr>
          <w:rFonts w:cs="Arial"/>
        </w:rPr>
      </w:pPr>
      <w:r w:rsidRPr="008E6F64">
        <w:rPr>
          <w:rFonts w:cs="Arial"/>
        </w:rPr>
        <w:t>New</w:t>
      </w:r>
      <w:r w:rsidRPr="008E6F64">
        <w:rPr>
          <w:rFonts w:cs="Arial"/>
        </w:rPr>
        <w:tab/>
      </w:r>
      <w:r w:rsidRPr="008E6F64">
        <w:rPr>
          <w:rFonts w:cs="Arial"/>
        </w:rPr>
        <w:tab/>
      </w:r>
      <w:r w:rsidRPr="008E6F64">
        <w:rPr>
          <w:rFonts w:cs="Arial"/>
        </w:rPr>
        <w:tab/>
        <w:t>_______</w:t>
      </w:r>
    </w:p>
    <w:p w14:paraId="2F0AA5B4" w14:textId="77777777" w:rsidR="00862126" w:rsidRPr="008E6F64" w:rsidRDefault="00862126" w:rsidP="00862126">
      <w:pPr>
        <w:rPr>
          <w:rFonts w:cs="Arial"/>
        </w:rPr>
      </w:pPr>
    </w:p>
    <w:p w14:paraId="4683C19B" w14:textId="1C9CC11D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cs="Arial"/>
        </w:rPr>
      </w:pPr>
      <w:r w:rsidRPr="008E6F64">
        <w:rPr>
          <w:rFonts w:cs="Arial"/>
        </w:rPr>
        <w:t>Question History:</w:t>
      </w:r>
      <w:r w:rsidRPr="008E6F64">
        <w:rPr>
          <w:rFonts w:cs="Arial"/>
        </w:rPr>
        <w:tab/>
      </w:r>
      <w:r w:rsidRPr="008E6F64">
        <w:rPr>
          <w:rFonts w:cs="Arial"/>
        </w:rPr>
        <w:tab/>
        <w:t>Last NRC Exam</w:t>
      </w:r>
      <w:r w:rsidRPr="008E6F64">
        <w:rPr>
          <w:rFonts w:cs="Arial"/>
        </w:rPr>
        <w:tab/>
        <w:t>____________</w:t>
      </w:r>
      <w:r w:rsidR="00AD2614" w:rsidRPr="008E6F64">
        <w:rPr>
          <w:rFonts w:cs="Arial"/>
        </w:rPr>
        <w:t xml:space="preserve"> (</w:t>
      </w:r>
      <w:r w:rsidR="005C3E0E" w:rsidRPr="008E6F64">
        <w:rPr>
          <w:rFonts w:cs="Arial"/>
        </w:rPr>
        <w:t xml:space="preserve">if </w:t>
      </w:r>
      <w:r w:rsidR="001A094A" w:rsidRPr="008E6F64">
        <w:rPr>
          <w:rFonts w:cs="Arial"/>
        </w:rPr>
        <w:t>applicable)</w:t>
      </w:r>
    </w:p>
    <w:p w14:paraId="47A741A2" w14:textId="77777777" w:rsidR="00862126" w:rsidRPr="008E6F64" w:rsidRDefault="00862126" w:rsidP="00862126">
      <w:pPr>
        <w:rPr>
          <w:rFonts w:cs="Arial"/>
        </w:rPr>
      </w:pPr>
    </w:p>
    <w:p w14:paraId="768DB406" w14:textId="77777777" w:rsidR="00862126" w:rsidRPr="008E6F64" w:rsidRDefault="00862126" w:rsidP="00862126">
      <w:pPr>
        <w:rPr>
          <w:rFonts w:cs="Arial"/>
        </w:rPr>
      </w:pPr>
    </w:p>
    <w:p w14:paraId="354031A8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60"/>
        <w:ind w:left="7920" w:hanging="7920"/>
        <w:rPr>
          <w:rFonts w:cs="Arial"/>
        </w:rPr>
      </w:pPr>
      <w:r w:rsidRPr="008E6F64">
        <w:rPr>
          <w:rFonts w:cs="Arial"/>
        </w:rPr>
        <w:t>Question Cognitive Level:</w:t>
      </w:r>
      <w:r w:rsidRPr="008E6F64">
        <w:rPr>
          <w:rFonts w:cs="Arial"/>
        </w:rPr>
        <w:tab/>
        <w:t>Memory or Fundamental Knowledge</w:t>
      </w:r>
      <w:r w:rsidRPr="008E6F64">
        <w:rPr>
          <w:rFonts w:cs="Arial"/>
        </w:rPr>
        <w:tab/>
      </w:r>
      <w:r w:rsidRPr="008E6F64">
        <w:rPr>
          <w:rFonts w:cs="Arial"/>
        </w:rPr>
        <w:tab/>
        <w:t>_____</w:t>
      </w:r>
    </w:p>
    <w:p w14:paraId="7ABDCE06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after="60"/>
        <w:ind w:left="7200" w:hanging="4320"/>
        <w:rPr>
          <w:rFonts w:cs="Arial"/>
        </w:rPr>
      </w:pPr>
      <w:r w:rsidRPr="008E6F64">
        <w:rPr>
          <w:rFonts w:cs="Arial"/>
        </w:rPr>
        <w:t>Comprehension or Analysis</w:t>
      </w:r>
      <w:r w:rsidRPr="008E6F64">
        <w:rPr>
          <w:rFonts w:cs="Arial"/>
        </w:rPr>
        <w:tab/>
      </w:r>
      <w:r w:rsidRPr="008E6F64">
        <w:rPr>
          <w:rFonts w:cs="Arial"/>
        </w:rPr>
        <w:tab/>
      </w:r>
      <w:r w:rsidRPr="008E6F64">
        <w:rPr>
          <w:rFonts w:cs="Arial"/>
        </w:rPr>
        <w:tab/>
        <w:t>_____</w:t>
      </w:r>
    </w:p>
    <w:p w14:paraId="5E95ADC5" w14:textId="77777777" w:rsidR="00862126" w:rsidRPr="008E6F64" w:rsidRDefault="00862126" w:rsidP="00862126">
      <w:pPr>
        <w:rPr>
          <w:rFonts w:cs="Arial"/>
        </w:rPr>
      </w:pPr>
    </w:p>
    <w:p w14:paraId="2F38467E" w14:textId="1EDC1409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60"/>
        <w:ind w:left="3600" w:hanging="3600"/>
        <w:rPr>
          <w:rFonts w:cs="Arial"/>
        </w:rPr>
      </w:pPr>
      <w:r w:rsidRPr="008E6F64">
        <w:rPr>
          <w:rFonts w:cs="Arial"/>
        </w:rPr>
        <w:t>10 CFR Part 55 Content:</w:t>
      </w:r>
      <w:r w:rsidRPr="008E6F64">
        <w:rPr>
          <w:rFonts w:cs="Arial"/>
        </w:rPr>
        <w:tab/>
      </w:r>
      <w:r w:rsidR="00C635F6" w:rsidRPr="008E6F64">
        <w:rPr>
          <w:rFonts w:cs="Arial"/>
        </w:rPr>
        <w:t>10 CFR </w:t>
      </w:r>
      <w:r w:rsidRPr="008E6F64">
        <w:rPr>
          <w:rFonts w:cs="Arial"/>
        </w:rPr>
        <w:t>55.41</w:t>
      </w:r>
      <w:r w:rsidRPr="008E6F64">
        <w:rPr>
          <w:rFonts w:cs="Arial"/>
        </w:rPr>
        <w:tab/>
        <w:t>_____</w:t>
      </w:r>
    </w:p>
    <w:p w14:paraId="1CF52724" w14:textId="6F8BEB43" w:rsidR="00862126" w:rsidRPr="008E6F64" w:rsidRDefault="00C635F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60"/>
        <w:ind w:left="3600" w:hanging="720"/>
        <w:rPr>
          <w:rFonts w:cs="Arial"/>
        </w:rPr>
      </w:pPr>
      <w:r w:rsidRPr="008E6F64">
        <w:rPr>
          <w:rFonts w:cs="Arial"/>
        </w:rPr>
        <w:t>10 CFR </w:t>
      </w:r>
      <w:r w:rsidR="00862126" w:rsidRPr="008E6F64">
        <w:rPr>
          <w:rFonts w:cs="Arial"/>
        </w:rPr>
        <w:t>55.43</w:t>
      </w:r>
      <w:r w:rsidR="00862126" w:rsidRPr="008E6F64">
        <w:rPr>
          <w:rFonts w:cs="Arial"/>
        </w:rPr>
        <w:tab/>
        <w:t>_____</w:t>
      </w:r>
    </w:p>
    <w:p w14:paraId="03EB61FB" w14:textId="77777777" w:rsidR="00862126" w:rsidRPr="008E6F64" w:rsidRDefault="00862126" w:rsidP="00862126">
      <w:pPr>
        <w:rPr>
          <w:rFonts w:cs="Arial"/>
        </w:rPr>
      </w:pPr>
    </w:p>
    <w:p w14:paraId="781A7BC0" w14:textId="77777777" w:rsidR="00862126" w:rsidRPr="008E6F64" w:rsidRDefault="00862126" w:rsidP="00862126">
      <w:pPr>
        <w:rPr>
          <w:rFonts w:cs="Arial"/>
        </w:rPr>
      </w:pPr>
      <w:r w:rsidRPr="008E6F64">
        <w:rPr>
          <w:rFonts w:cs="Arial"/>
        </w:rPr>
        <w:t>Comments:</w:t>
      </w:r>
    </w:p>
    <w:p w14:paraId="2B0A5CFA" w14:textId="77777777" w:rsidR="00862126" w:rsidRPr="008E6F64" w:rsidRDefault="00862126" w:rsidP="00862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60"/>
          <w:tab w:val="left" w:pos="7920"/>
        </w:tabs>
        <w:spacing w:after="60"/>
        <w:ind w:left="7920" w:hanging="7920"/>
        <w:rPr>
          <w:rFonts w:cs="Arial"/>
        </w:rPr>
      </w:pPr>
    </w:p>
    <w:p w14:paraId="479DAFC6" w14:textId="05AC6C74" w:rsidR="00E245A6" w:rsidRPr="008E6F64" w:rsidRDefault="00E245A6">
      <w:pPr>
        <w:spacing w:after="240"/>
        <w:rPr>
          <w:rFonts w:cs="Arial"/>
        </w:rPr>
      </w:pPr>
    </w:p>
    <w:sectPr w:rsidR="00E245A6" w:rsidRPr="008E6F64" w:rsidSect="000D4A3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F6F81" w14:textId="77777777" w:rsidR="00A9046B" w:rsidRDefault="00A9046B" w:rsidP="00645ADC">
      <w:r>
        <w:separator/>
      </w:r>
    </w:p>
  </w:endnote>
  <w:endnote w:type="continuationSeparator" w:id="0">
    <w:p w14:paraId="212C2887" w14:textId="77777777" w:rsidR="00A9046B" w:rsidRDefault="00A9046B" w:rsidP="00645ADC">
      <w:r>
        <w:continuationSeparator/>
      </w:r>
    </w:p>
  </w:endnote>
  <w:endnote w:type="continuationNotice" w:id="1">
    <w:p w14:paraId="5656C138" w14:textId="77777777" w:rsidR="00A9046B" w:rsidRDefault="00A904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a Lisa Recut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28CAF" w14:textId="77777777" w:rsidR="006979B9" w:rsidRDefault="006979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85707" w14:textId="6FDF86C6" w:rsidR="00345400" w:rsidRPr="00345400" w:rsidRDefault="00345400" w:rsidP="003454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71606" w14:textId="77777777" w:rsidR="006979B9" w:rsidRDefault="006979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70687" w14:textId="77777777" w:rsidR="00A9046B" w:rsidRDefault="00A9046B" w:rsidP="00645ADC">
      <w:r>
        <w:separator/>
      </w:r>
    </w:p>
  </w:footnote>
  <w:footnote w:type="continuationSeparator" w:id="0">
    <w:p w14:paraId="70672618" w14:textId="77777777" w:rsidR="00A9046B" w:rsidRDefault="00A9046B" w:rsidP="00645ADC">
      <w:r>
        <w:continuationSeparator/>
      </w:r>
    </w:p>
  </w:footnote>
  <w:footnote w:type="continuationNotice" w:id="1">
    <w:p w14:paraId="26067DC3" w14:textId="77777777" w:rsidR="00A9046B" w:rsidRDefault="00A904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F4063" w14:textId="77777777" w:rsidR="006979B9" w:rsidRDefault="006979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15E0A" w14:textId="77777777" w:rsidR="006979B9" w:rsidRDefault="006979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B4C48" w14:textId="77777777" w:rsidR="006979B9" w:rsidRDefault="006979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lowerLetter"/>
      <w:pStyle w:val="Level5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8"/>
    <w:multiLevelType w:val="multilevel"/>
    <w:tmpl w:val="00000000"/>
    <w:name w:val="AutoList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9"/>
    <w:multiLevelType w:val="multilevel"/>
    <w:tmpl w:val="7910F458"/>
    <w:name w:val="AutoList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0A"/>
    <w:multiLevelType w:val="multilevel"/>
    <w:tmpl w:val="00000000"/>
    <w:name w:val="AutoList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0C"/>
    <w:multiLevelType w:val="multilevel"/>
    <w:tmpl w:val="00000000"/>
    <w:name w:val="AutoList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D"/>
    <w:multiLevelType w:val="multilevel"/>
    <w:tmpl w:val="00000000"/>
    <w:name w:val="AutoList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pStyle w:val="Level4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000000E"/>
    <w:multiLevelType w:val="multilevel"/>
    <w:tmpl w:val="00000000"/>
    <w:name w:val="AutoList1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0F"/>
    <w:multiLevelType w:val="multilevel"/>
    <w:tmpl w:val="00000000"/>
    <w:name w:val="AutoList13"/>
    <w:lvl w:ilvl="0">
      <w:start w:val="1"/>
      <w:numFmt w:val="decimal"/>
      <w:lvlText w:val="%1."/>
      <w:lvlJc w:val="left"/>
    </w:lvl>
    <w:lvl w:ilvl="1">
      <w:start w:val="1"/>
      <w:numFmt w:val="decimal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1B80F5D"/>
    <w:multiLevelType w:val="hybridMultilevel"/>
    <w:tmpl w:val="095C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94BF8"/>
    <w:multiLevelType w:val="hybridMultilevel"/>
    <w:tmpl w:val="681A0BA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549635A"/>
    <w:multiLevelType w:val="hybridMultilevel"/>
    <w:tmpl w:val="A1B8A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D9052C"/>
    <w:multiLevelType w:val="hybridMultilevel"/>
    <w:tmpl w:val="7E0E5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6391"/>
    <w:multiLevelType w:val="hybridMultilevel"/>
    <w:tmpl w:val="E6281C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8392850"/>
    <w:multiLevelType w:val="hybridMultilevel"/>
    <w:tmpl w:val="43F0ACD0"/>
    <w:lvl w:ilvl="0" w:tplc="04090015">
      <w:start w:val="1"/>
      <w:numFmt w:val="upperLetter"/>
      <w:lvlText w:val="%1."/>
      <w:lvlJc w:val="left"/>
      <w:pPr>
        <w:tabs>
          <w:tab w:val="num" w:pos="638"/>
        </w:tabs>
        <w:ind w:left="638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648"/>
        </w:tabs>
        <w:ind w:left="36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828"/>
        </w:tabs>
        <w:ind w:left="5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8" w15:restartNumberingAfterBreak="0">
    <w:nsid w:val="0BFF747C"/>
    <w:multiLevelType w:val="hybridMultilevel"/>
    <w:tmpl w:val="F8A0C75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0DDD1887"/>
    <w:multiLevelType w:val="hybridMultilevel"/>
    <w:tmpl w:val="370A03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4"/>
        <w:szCs w:val="24"/>
      </w:rPr>
    </w:lvl>
    <w:lvl w:ilvl="2" w:tplc="EA52088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E714AC9"/>
    <w:multiLevelType w:val="hybridMultilevel"/>
    <w:tmpl w:val="90684FC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0EC956B0"/>
    <w:multiLevelType w:val="hybridMultilevel"/>
    <w:tmpl w:val="CBBECE9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1D30C73"/>
    <w:multiLevelType w:val="hybridMultilevel"/>
    <w:tmpl w:val="898C3A1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120152B3"/>
    <w:multiLevelType w:val="hybridMultilevel"/>
    <w:tmpl w:val="E8664D70"/>
    <w:lvl w:ilvl="0" w:tplc="F94ED5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34E4801"/>
    <w:multiLevelType w:val="hybridMultilevel"/>
    <w:tmpl w:val="229AB0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DB6C90"/>
    <w:multiLevelType w:val="hybridMultilevel"/>
    <w:tmpl w:val="647C5050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16091268"/>
    <w:multiLevelType w:val="multilevel"/>
    <w:tmpl w:val="97D65402"/>
    <w:numStyleLink w:val="NUREGListStyle"/>
  </w:abstractNum>
  <w:abstractNum w:abstractNumId="27" w15:restartNumberingAfterBreak="0">
    <w:nsid w:val="19DE07A7"/>
    <w:multiLevelType w:val="hybridMultilevel"/>
    <w:tmpl w:val="86BEA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C8366E"/>
    <w:multiLevelType w:val="hybridMultilevel"/>
    <w:tmpl w:val="A8FE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F06F21"/>
    <w:multiLevelType w:val="hybridMultilevel"/>
    <w:tmpl w:val="C59A18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44D4F2A"/>
    <w:multiLevelType w:val="hybridMultilevel"/>
    <w:tmpl w:val="841A6CA0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28324519"/>
    <w:multiLevelType w:val="hybridMultilevel"/>
    <w:tmpl w:val="3D4AB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3D003F"/>
    <w:multiLevelType w:val="hybridMultilevel"/>
    <w:tmpl w:val="5AE68E66"/>
    <w:lvl w:ilvl="0" w:tplc="8B5CB420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D89141C"/>
    <w:multiLevelType w:val="hybridMultilevel"/>
    <w:tmpl w:val="5094D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EDE2A61"/>
    <w:multiLevelType w:val="hybridMultilevel"/>
    <w:tmpl w:val="F77E3AB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5485C0D"/>
    <w:multiLevelType w:val="hybridMultilevel"/>
    <w:tmpl w:val="72522E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359B46E6"/>
    <w:multiLevelType w:val="hybridMultilevel"/>
    <w:tmpl w:val="495A8636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38B54133"/>
    <w:multiLevelType w:val="hybridMultilevel"/>
    <w:tmpl w:val="B5E47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D551D9"/>
    <w:multiLevelType w:val="hybridMultilevel"/>
    <w:tmpl w:val="8FC0562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A79068B"/>
    <w:multiLevelType w:val="hybridMultilevel"/>
    <w:tmpl w:val="FF4CCEA6"/>
    <w:lvl w:ilvl="0" w:tplc="6680CAB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860679"/>
    <w:multiLevelType w:val="hybridMultilevel"/>
    <w:tmpl w:val="7E865C60"/>
    <w:lvl w:ilvl="0" w:tplc="375662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D536A5"/>
    <w:multiLevelType w:val="hybridMultilevel"/>
    <w:tmpl w:val="95429B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A7819BB"/>
    <w:multiLevelType w:val="hybridMultilevel"/>
    <w:tmpl w:val="BB2898B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46" w15:restartNumberingAfterBreak="0">
    <w:nsid w:val="4D2956CE"/>
    <w:multiLevelType w:val="hybridMultilevel"/>
    <w:tmpl w:val="CE9012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50027C2"/>
    <w:multiLevelType w:val="hybridMultilevel"/>
    <w:tmpl w:val="E560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664B61"/>
    <w:multiLevelType w:val="hybridMultilevel"/>
    <w:tmpl w:val="3C38B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ED01E6F"/>
    <w:multiLevelType w:val="hybridMultilevel"/>
    <w:tmpl w:val="6428D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0084EC4"/>
    <w:multiLevelType w:val="hybridMultilevel"/>
    <w:tmpl w:val="88A25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0BB3958"/>
    <w:multiLevelType w:val="hybridMultilevel"/>
    <w:tmpl w:val="64429070"/>
    <w:lvl w:ilvl="0" w:tplc="04090015">
      <w:start w:val="1"/>
      <w:numFmt w:val="upperLetter"/>
      <w:lvlText w:val="%1."/>
      <w:lvlJc w:val="lef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3" w15:restartNumberingAfterBreak="0">
    <w:nsid w:val="61D4504F"/>
    <w:multiLevelType w:val="hybridMultilevel"/>
    <w:tmpl w:val="3528937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24A0521"/>
    <w:multiLevelType w:val="hybridMultilevel"/>
    <w:tmpl w:val="6592F34A"/>
    <w:lvl w:ilvl="0" w:tplc="04090015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58E404A"/>
    <w:multiLevelType w:val="hybridMultilevel"/>
    <w:tmpl w:val="1DD49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042886"/>
    <w:multiLevelType w:val="hybridMultilevel"/>
    <w:tmpl w:val="A8925F5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8775A95"/>
    <w:multiLevelType w:val="hybridMultilevel"/>
    <w:tmpl w:val="98F093E6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69A23DCE"/>
    <w:multiLevelType w:val="hybridMultilevel"/>
    <w:tmpl w:val="A7C850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F300F70">
      <w:start w:val="1"/>
      <w:numFmt w:val="upp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9D7298A"/>
    <w:multiLevelType w:val="hybridMultilevel"/>
    <w:tmpl w:val="4AFAC258"/>
    <w:lvl w:ilvl="0" w:tplc="6B3EAAA6">
      <w:start w:val="1"/>
      <w:numFmt w:val="bullet"/>
      <w:lvlText w:val="–"/>
      <w:lvlJc w:val="left"/>
      <w:pPr>
        <w:ind w:left="151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1" w15:restartNumberingAfterBreak="0">
    <w:nsid w:val="6AD11044"/>
    <w:multiLevelType w:val="hybridMultilevel"/>
    <w:tmpl w:val="7414A1C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6D582255"/>
    <w:multiLevelType w:val="hybridMultilevel"/>
    <w:tmpl w:val="0C3E134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4" w15:restartNumberingAfterBreak="0">
    <w:nsid w:val="736C4203"/>
    <w:multiLevelType w:val="hybridMultilevel"/>
    <w:tmpl w:val="037C22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6F0943A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BE5204D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7404A3E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DC6A3F"/>
    <w:multiLevelType w:val="hybridMultilevel"/>
    <w:tmpl w:val="9462F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601623E"/>
    <w:multiLevelType w:val="hybridMultilevel"/>
    <w:tmpl w:val="5D143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65F5B3C"/>
    <w:multiLevelType w:val="hybridMultilevel"/>
    <w:tmpl w:val="F0B60E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8D2B9A"/>
    <w:multiLevelType w:val="hybridMultilevel"/>
    <w:tmpl w:val="93EEBE50"/>
    <w:lvl w:ilvl="0" w:tplc="C80C24E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BB6D84"/>
    <w:multiLevelType w:val="hybridMultilevel"/>
    <w:tmpl w:val="5D32C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8D42096"/>
    <w:multiLevelType w:val="hybridMultilevel"/>
    <w:tmpl w:val="94EED4BE"/>
    <w:lvl w:ilvl="0" w:tplc="2444A92E">
      <w:start w:val="1"/>
      <w:numFmt w:val="upperLetter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3"/>
  </w:num>
  <w:num w:numId="2">
    <w:abstractNumId w:val="12"/>
  </w:num>
  <w:num w:numId="3">
    <w:abstractNumId w:val="41"/>
  </w:num>
  <w:num w:numId="4">
    <w:abstractNumId w:val="58"/>
  </w:num>
  <w:num w:numId="5">
    <w:abstractNumId w:val="45"/>
  </w:num>
  <w:num w:numId="6">
    <w:abstractNumId w:val="32"/>
  </w:num>
  <w:num w:numId="7">
    <w:abstractNumId w:val="17"/>
  </w:num>
  <w:num w:numId="8">
    <w:abstractNumId w:val="26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tabs>
            <w:tab w:val="num" w:pos="2088"/>
          </w:tabs>
          <w:ind w:left="180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8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0"/>
    <w:lvlOverride w:ilvl="0">
      <w:startOverride w:val="1"/>
      <w:lvl w:ilvl="0">
        <w:start w:val="1"/>
        <w:numFmt w:val="upperLetter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pStyle w:val="Level5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11">
    <w:abstractNumId w:val="5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pStyle w:val="Level4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12">
    <w:abstractNumId w:val="29"/>
  </w:num>
  <w:num w:numId="13">
    <w:abstractNumId w:val="64"/>
  </w:num>
  <w:num w:numId="14">
    <w:abstractNumId w:val="14"/>
  </w:num>
  <w:num w:numId="15">
    <w:abstractNumId w:val="11"/>
  </w:num>
  <w:num w:numId="16">
    <w:abstractNumId w:val="35"/>
  </w:num>
  <w:num w:numId="17">
    <w:abstractNumId w:val="56"/>
  </w:num>
  <w:num w:numId="18">
    <w:abstractNumId w:val="52"/>
  </w:num>
  <w:num w:numId="19">
    <w:abstractNumId w:val="44"/>
  </w:num>
  <w:num w:numId="20">
    <w:abstractNumId w:val="18"/>
  </w:num>
  <w:num w:numId="21">
    <w:abstractNumId w:val="30"/>
  </w:num>
  <w:num w:numId="22">
    <w:abstractNumId w:val="61"/>
  </w:num>
  <w:num w:numId="23">
    <w:abstractNumId w:val="37"/>
  </w:num>
  <w:num w:numId="24">
    <w:abstractNumId w:val="70"/>
  </w:num>
  <w:num w:numId="25">
    <w:abstractNumId w:val="25"/>
  </w:num>
  <w:num w:numId="26">
    <w:abstractNumId w:val="50"/>
  </w:num>
  <w:num w:numId="27">
    <w:abstractNumId w:val="13"/>
  </w:num>
  <w:num w:numId="28">
    <w:abstractNumId w:val="47"/>
  </w:num>
  <w:num w:numId="29">
    <w:abstractNumId w:val="7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9"/>
      <w:lvl w:ilvl="1">
        <w:start w:val="9"/>
        <w:numFmt w:val="decimal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30">
    <w:abstractNumId w:val="27"/>
  </w:num>
  <w:num w:numId="31">
    <w:abstractNumId w:val="67"/>
  </w:num>
  <w:num w:numId="32">
    <w:abstractNumId w:val="38"/>
  </w:num>
  <w:num w:numId="33">
    <w:abstractNumId w:val="51"/>
  </w:num>
  <w:num w:numId="34">
    <w:abstractNumId w:val="21"/>
  </w:num>
  <w:num w:numId="35">
    <w:abstractNumId w:val="36"/>
  </w:num>
  <w:num w:numId="36">
    <w:abstractNumId w:val="53"/>
  </w:num>
  <w:num w:numId="37">
    <w:abstractNumId w:val="60"/>
  </w:num>
  <w:num w:numId="38">
    <w:abstractNumId w:val="62"/>
  </w:num>
  <w:num w:numId="39">
    <w:abstractNumId w:val="19"/>
  </w:num>
  <w:num w:numId="40">
    <w:abstractNumId w:val="49"/>
  </w:num>
  <w:num w:numId="41">
    <w:abstractNumId w:val="59"/>
  </w:num>
  <w:num w:numId="42">
    <w:abstractNumId w:val="15"/>
  </w:num>
  <w:num w:numId="43">
    <w:abstractNumId w:val="22"/>
  </w:num>
  <w:num w:numId="44">
    <w:abstractNumId w:val="66"/>
  </w:num>
  <w:num w:numId="45">
    <w:abstractNumId w:val="48"/>
  </w:num>
  <w:num w:numId="46">
    <w:abstractNumId w:val="28"/>
  </w:num>
  <w:num w:numId="47">
    <w:abstractNumId w:val="69"/>
  </w:num>
  <w:num w:numId="48">
    <w:abstractNumId w:val="10"/>
  </w:num>
  <w:num w:numId="49">
    <w:abstractNumId w:val="55"/>
  </w:num>
  <w:num w:numId="50">
    <w:abstractNumId w:val="31"/>
  </w:num>
  <w:num w:numId="51">
    <w:abstractNumId w:val="34"/>
  </w:num>
  <w:num w:numId="52">
    <w:abstractNumId w:val="23"/>
  </w:num>
  <w:num w:numId="53">
    <w:abstractNumId w:val="43"/>
  </w:num>
  <w:num w:numId="54">
    <w:abstractNumId w:val="33"/>
  </w:num>
  <w:num w:numId="55">
    <w:abstractNumId w:val="40"/>
  </w:num>
  <w:num w:numId="56">
    <w:abstractNumId w:val="42"/>
  </w:num>
  <w:num w:numId="57">
    <w:abstractNumId w:val="54"/>
  </w:num>
  <w:num w:numId="58">
    <w:abstractNumId w:val="68"/>
  </w:num>
  <w:num w:numId="59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5"/>
  </w:num>
  <w:num w:numId="61">
    <w:abstractNumId w:val="46"/>
  </w:num>
  <w:num w:numId="62">
    <w:abstractNumId w:val="20"/>
  </w:num>
  <w:num w:numId="63">
    <w:abstractNumId w:val="39"/>
  </w:num>
  <w:num w:numId="64">
    <w:abstractNumId w:val="24"/>
  </w:num>
  <w:num w:numId="65">
    <w:abstractNumId w:val="5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8A"/>
    <w:rsid w:val="00000B49"/>
    <w:rsid w:val="00000FD4"/>
    <w:rsid w:val="00001208"/>
    <w:rsid w:val="00001757"/>
    <w:rsid w:val="00003FD0"/>
    <w:rsid w:val="00003FFF"/>
    <w:rsid w:val="00004379"/>
    <w:rsid w:val="00005381"/>
    <w:rsid w:val="000058EA"/>
    <w:rsid w:val="00005940"/>
    <w:rsid w:val="0000666B"/>
    <w:rsid w:val="00007813"/>
    <w:rsid w:val="000106CA"/>
    <w:rsid w:val="00010ED4"/>
    <w:rsid w:val="00011510"/>
    <w:rsid w:val="0001262A"/>
    <w:rsid w:val="00012FE1"/>
    <w:rsid w:val="00013276"/>
    <w:rsid w:val="000135B8"/>
    <w:rsid w:val="0001425F"/>
    <w:rsid w:val="0001515F"/>
    <w:rsid w:val="00016812"/>
    <w:rsid w:val="000205B7"/>
    <w:rsid w:val="00020F24"/>
    <w:rsid w:val="00021306"/>
    <w:rsid w:val="00022DDD"/>
    <w:rsid w:val="000247C9"/>
    <w:rsid w:val="00024FBB"/>
    <w:rsid w:val="00025294"/>
    <w:rsid w:val="000263B0"/>
    <w:rsid w:val="000269A3"/>
    <w:rsid w:val="00026DF7"/>
    <w:rsid w:val="0002714A"/>
    <w:rsid w:val="0003031B"/>
    <w:rsid w:val="00030CF8"/>
    <w:rsid w:val="00030F1B"/>
    <w:rsid w:val="00032B90"/>
    <w:rsid w:val="00032C3C"/>
    <w:rsid w:val="00034840"/>
    <w:rsid w:val="00035355"/>
    <w:rsid w:val="0003590C"/>
    <w:rsid w:val="00035912"/>
    <w:rsid w:val="00040BE3"/>
    <w:rsid w:val="00040E0A"/>
    <w:rsid w:val="00041101"/>
    <w:rsid w:val="0004115B"/>
    <w:rsid w:val="00042DFF"/>
    <w:rsid w:val="00043124"/>
    <w:rsid w:val="00044862"/>
    <w:rsid w:val="0004540D"/>
    <w:rsid w:val="000466E7"/>
    <w:rsid w:val="0004688E"/>
    <w:rsid w:val="00046D34"/>
    <w:rsid w:val="00047DEA"/>
    <w:rsid w:val="00050074"/>
    <w:rsid w:val="0005076D"/>
    <w:rsid w:val="00050E09"/>
    <w:rsid w:val="00050F33"/>
    <w:rsid w:val="00051106"/>
    <w:rsid w:val="00051306"/>
    <w:rsid w:val="00051FBF"/>
    <w:rsid w:val="00052C0E"/>
    <w:rsid w:val="00052CBB"/>
    <w:rsid w:val="00053E6B"/>
    <w:rsid w:val="00053EAE"/>
    <w:rsid w:val="00053EE8"/>
    <w:rsid w:val="00054356"/>
    <w:rsid w:val="00054DAD"/>
    <w:rsid w:val="00055422"/>
    <w:rsid w:val="00061A31"/>
    <w:rsid w:val="00062C87"/>
    <w:rsid w:val="000643F2"/>
    <w:rsid w:val="00064E22"/>
    <w:rsid w:val="00064EA0"/>
    <w:rsid w:val="000653CE"/>
    <w:rsid w:val="00065619"/>
    <w:rsid w:val="0006783B"/>
    <w:rsid w:val="000678BA"/>
    <w:rsid w:val="00067ECF"/>
    <w:rsid w:val="00070086"/>
    <w:rsid w:val="00070C77"/>
    <w:rsid w:val="00071512"/>
    <w:rsid w:val="00071D90"/>
    <w:rsid w:val="00072BCC"/>
    <w:rsid w:val="0007406F"/>
    <w:rsid w:val="0007484B"/>
    <w:rsid w:val="00074BCE"/>
    <w:rsid w:val="00075FAA"/>
    <w:rsid w:val="0007667A"/>
    <w:rsid w:val="00076837"/>
    <w:rsid w:val="000769E9"/>
    <w:rsid w:val="00080996"/>
    <w:rsid w:val="00082439"/>
    <w:rsid w:val="00085132"/>
    <w:rsid w:val="000856D8"/>
    <w:rsid w:val="000861C1"/>
    <w:rsid w:val="00086221"/>
    <w:rsid w:val="00090C29"/>
    <w:rsid w:val="000913CC"/>
    <w:rsid w:val="0009156F"/>
    <w:rsid w:val="0009175E"/>
    <w:rsid w:val="00091C0C"/>
    <w:rsid w:val="00092564"/>
    <w:rsid w:val="0009392A"/>
    <w:rsid w:val="00094137"/>
    <w:rsid w:val="000944CF"/>
    <w:rsid w:val="00095423"/>
    <w:rsid w:val="00096DD5"/>
    <w:rsid w:val="000A0211"/>
    <w:rsid w:val="000A05AD"/>
    <w:rsid w:val="000A0B8E"/>
    <w:rsid w:val="000A1E21"/>
    <w:rsid w:val="000A288F"/>
    <w:rsid w:val="000A3405"/>
    <w:rsid w:val="000A3CDE"/>
    <w:rsid w:val="000A47CE"/>
    <w:rsid w:val="000A4A53"/>
    <w:rsid w:val="000A5C0D"/>
    <w:rsid w:val="000A6454"/>
    <w:rsid w:val="000A6462"/>
    <w:rsid w:val="000A7C60"/>
    <w:rsid w:val="000B1931"/>
    <w:rsid w:val="000B19C6"/>
    <w:rsid w:val="000B2C7D"/>
    <w:rsid w:val="000B35EF"/>
    <w:rsid w:val="000B418F"/>
    <w:rsid w:val="000B4265"/>
    <w:rsid w:val="000B4977"/>
    <w:rsid w:val="000B5E77"/>
    <w:rsid w:val="000B6999"/>
    <w:rsid w:val="000B74BB"/>
    <w:rsid w:val="000C0F9D"/>
    <w:rsid w:val="000C2238"/>
    <w:rsid w:val="000C36C1"/>
    <w:rsid w:val="000C3ED6"/>
    <w:rsid w:val="000C4BF3"/>
    <w:rsid w:val="000C5715"/>
    <w:rsid w:val="000C734A"/>
    <w:rsid w:val="000C758C"/>
    <w:rsid w:val="000D0F16"/>
    <w:rsid w:val="000D27C6"/>
    <w:rsid w:val="000D3396"/>
    <w:rsid w:val="000D4476"/>
    <w:rsid w:val="000D4A31"/>
    <w:rsid w:val="000D54F9"/>
    <w:rsid w:val="000D6309"/>
    <w:rsid w:val="000D7621"/>
    <w:rsid w:val="000E0054"/>
    <w:rsid w:val="000E0FE8"/>
    <w:rsid w:val="000E1AC5"/>
    <w:rsid w:val="000E25FC"/>
    <w:rsid w:val="000E2739"/>
    <w:rsid w:val="000E4512"/>
    <w:rsid w:val="000E4CDE"/>
    <w:rsid w:val="000E5CFA"/>
    <w:rsid w:val="000E5D3D"/>
    <w:rsid w:val="000E633D"/>
    <w:rsid w:val="000E710A"/>
    <w:rsid w:val="000E716C"/>
    <w:rsid w:val="000E7B24"/>
    <w:rsid w:val="000F0693"/>
    <w:rsid w:val="000F1EFD"/>
    <w:rsid w:val="000F234E"/>
    <w:rsid w:val="000F5518"/>
    <w:rsid w:val="000F635F"/>
    <w:rsid w:val="000F63AE"/>
    <w:rsid w:val="000F6A05"/>
    <w:rsid w:val="000F7324"/>
    <w:rsid w:val="000F7809"/>
    <w:rsid w:val="000F7E0A"/>
    <w:rsid w:val="000F7FCA"/>
    <w:rsid w:val="0010105E"/>
    <w:rsid w:val="00101548"/>
    <w:rsid w:val="00101BEB"/>
    <w:rsid w:val="00102EF5"/>
    <w:rsid w:val="00102FD9"/>
    <w:rsid w:val="00105DF1"/>
    <w:rsid w:val="00106136"/>
    <w:rsid w:val="001062C6"/>
    <w:rsid w:val="001065E7"/>
    <w:rsid w:val="00107314"/>
    <w:rsid w:val="00107561"/>
    <w:rsid w:val="00110CDB"/>
    <w:rsid w:val="001126F8"/>
    <w:rsid w:val="001129CD"/>
    <w:rsid w:val="001132CB"/>
    <w:rsid w:val="00113356"/>
    <w:rsid w:val="0011374D"/>
    <w:rsid w:val="001138E9"/>
    <w:rsid w:val="00113925"/>
    <w:rsid w:val="00114377"/>
    <w:rsid w:val="00114720"/>
    <w:rsid w:val="00115574"/>
    <w:rsid w:val="00116180"/>
    <w:rsid w:val="0012072F"/>
    <w:rsid w:val="00120986"/>
    <w:rsid w:val="00121358"/>
    <w:rsid w:val="001222B9"/>
    <w:rsid w:val="001237DE"/>
    <w:rsid w:val="0012424D"/>
    <w:rsid w:val="001249D2"/>
    <w:rsid w:val="00124AD9"/>
    <w:rsid w:val="001264C7"/>
    <w:rsid w:val="00127441"/>
    <w:rsid w:val="001309BA"/>
    <w:rsid w:val="0013151B"/>
    <w:rsid w:val="001333BB"/>
    <w:rsid w:val="00134286"/>
    <w:rsid w:val="00134E0D"/>
    <w:rsid w:val="001359C5"/>
    <w:rsid w:val="001360C9"/>
    <w:rsid w:val="00136590"/>
    <w:rsid w:val="00136B91"/>
    <w:rsid w:val="0013799F"/>
    <w:rsid w:val="001409FB"/>
    <w:rsid w:val="0014194D"/>
    <w:rsid w:val="00141D90"/>
    <w:rsid w:val="001431C7"/>
    <w:rsid w:val="001431FB"/>
    <w:rsid w:val="00143651"/>
    <w:rsid w:val="0014431E"/>
    <w:rsid w:val="00145252"/>
    <w:rsid w:val="001475F1"/>
    <w:rsid w:val="00147A10"/>
    <w:rsid w:val="00150682"/>
    <w:rsid w:val="00150B3A"/>
    <w:rsid w:val="00151354"/>
    <w:rsid w:val="001520B9"/>
    <w:rsid w:val="00152416"/>
    <w:rsid w:val="00152D8C"/>
    <w:rsid w:val="001563A3"/>
    <w:rsid w:val="00156A0A"/>
    <w:rsid w:val="001571BB"/>
    <w:rsid w:val="00157D61"/>
    <w:rsid w:val="0016005E"/>
    <w:rsid w:val="00160C63"/>
    <w:rsid w:val="0016193B"/>
    <w:rsid w:val="00161A94"/>
    <w:rsid w:val="001628F6"/>
    <w:rsid w:val="0016382D"/>
    <w:rsid w:val="0016383A"/>
    <w:rsid w:val="0016386E"/>
    <w:rsid w:val="00164966"/>
    <w:rsid w:val="00164A3D"/>
    <w:rsid w:val="00164D45"/>
    <w:rsid w:val="00164D64"/>
    <w:rsid w:val="00166744"/>
    <w:rsid w:val="00166F76"/>
    <w:rsid w:val="0016729F"/>
    <w:rsid w:val="0016750E"/>
    <w:rsid w:val="00167AD1"/>
    <w:rsid w:val="00170595"/>
    <w:rsid w:val="001714C1"/>
    <w:rsid w:val="0017451E"/>
    <w:rsid w:val="00176375"/>
    <w:rsid w:val="0017680B"/>
    <w:rsid w:val="001772BA"/>
    <w:rsid w:val="0017793A"/>
    <w:rsid w:val="00177D50"/>
    <w:rsid w:val="00180B62"/>
    <w:rsid w:val="0018135C"/>
    <w:rsid w:val="00181879"/>
    <w:rsid w:val="00182D1B"/>
    <w:rsid w:val="00183125"/>
    <w:rsid w:val="001843A5"/>
    <w:rsid w:val="0018466E"/>
    <w:rsid w:val="00184C52"/>
    <w:rsid w:val="001866D6"/>
    <w:rsid w:val="00187DBC"/>
    <w:rsid w:val="001901AB"/>
    <w:rsid w:val="0019076E"/>
    <w:rsid w:val="0019095F"/>
    <w:rsid w:val="00190E76"/>
    <w:rsid w:val="00191B63"/>
    <w:rsid w:val="0019202B"/>
    <w:rsid w:val="00192E1A"/>
    <w:rsid w:val="001931FB"/>
    <w:rsid w:val="00193440"/>
    <w:rsid w:val="00193B08"/>
    <w:rsid w:val="00195053"/>
    <w:rsid w:val="00195A2D"/>
    <w:rsid w:val="0019710E"/>
    <w:rsid w:val="0019744D"/>
    <w:rsid w:val="00197DCC"/>
    <w:rsid w:val="00197FD2"/>
    <w:rsid w:val="001A094A"/>
    <w:rsid w:val="001A1DDF"/>
    <w:rsid w:val="001A2C9B"/>
    <w:rsid w:val="001A33C4"/>
    <w:rsid w:val="001A33DA"/>
    <w:rsid w:val="001A3E31"/>
    <w:rsid w:val="001A40BE"/>
    <w:rsid w:val="001A5CE5"/>
    <w:rsid w:val="001A5E1D"/>
    <w:rsid w:val="001A66B7"/>
    <w:rsid w:val="001A7C28"/>
    <w:rsid w:val="001B0327"/>
    <w:rsid w:val="001B0D3D"/>
    <w:rsid w:val="001B2144"/>
    <w:rsid w:val="001B21B5"/>
    <w:rsid w:val="001B2BD8"/>
    <w:rsid w:val="001B3AF8"/>
    <w:rsid w:val="001B3B91"/>
    <w:rsid w:val="001B4351"/>
    <w:rsid w:val="001B4416"/>
    <w:rsid w:val="001B49F0"/>
    <w:rsid w:val="001B5D4E"/>
    <w:rsid w:val="001B7290"/>
    <w:rsid w:val="001C15DC"/>
    <w:rsid w:val="001C184C"/>
    <w:rsid w:val="001C21F8"/>
    <w:rsid w:val="001C3A2B"/>
    <w:rsid w:val="001C3BB1"/>
    <w:rsid w:val="001C42EA"/>
    <w:rsid w:val="001C6DFB"/>
    <w:rsid w:val="001C731D"/>
    <w:rsid w:val="001C7443"/>
    <w:rsid w:val="001C7757"/>
    <w:rsid w:val="001D02CC"/>
    <w:rsid w:val="001D0673"/>
    <w:rsid w:val="001D06E2"/>
    <w:rsid w:val="001D4F3B"/>
    <w:rsid w:val="001D52E5"/>
    <w:rsid w:val="001D5F7F"/>
    <w:rsid w:val="001D625B"/>
    <w:rsid w:val="001D655F"/>
    <w:rsid w:val="001D6CED"/>
    <w:rsid w:val="001D7A18"/>
    <w:rsid w:val="001E1494"/>
    <w:rsid w:val="001E2283"/>
    <w:rsid w:val="001E3074"/>
    <w:rsid w:val="001E3322"/>
    <w:rsid w:val="001E4261"/>
    <w:rsid w:val="001E6322"/>
    <w:rsid w:val="001E6CA7"/>
    <w:rsid w:val="001E6CC1"/>
    <w:rsid w:val="001E6E90"/>
    <w:rsid w:val="001E708A"/>
    <w:rsid w:val="001E7136"/>
    <w:rsid w:val="001E7477"/>
    <w:rsid w:val="001F05D2"/>
    <w:rsid w:val="001F0716"/>
    <w:rsid w:val="001F0F4E"/>
    <w:rsid w:val="001F0F65"/>
    <w:rsid w:val="001F2C3E"/>
    <w:rsid w:val="001F2EA9"/>
    <w:rsid w:val="001F2EE8"/>
    <w:rsid w:val="001F37AC"/>
    <w:rsid w:val="001F3C6C"/>
    <w:rsid w:val="001F4002"/>
    <w:rsid w:val="001F469F"/>
    <w:rsid w:val="001F48E5"/>
    <w:rsid w:val="001F4C1E"/>
    <w:rsid w:val="001F50D5"/>
    <w:rsid w:val="001F565D"/>
    <w:rsid w:val="001F5DAA"/>
    <w:rsid w:val="001F706C"/>
    <w:rsid w:val="002003FA"/>
    <w:rsid w:val="00200B78"/>
    <w:rsid w:val="00201111"/>
    <w:rsid w:val="00203A9D"/>
    <w:rsid w:val="00204337"/>
    <w:rsid w:val="00204579"/>
    <w:rsid w:val="00204C20"/>
    <w:rsid w:val="00204F88"/>
    <w:rsid w:val="00205663"/>
    <w:rsid w:val="002058BA"/>
    <w:rsid w:val="0020634B"/>
    <w:rsid w:val="002063EB"/>
    <w:rsid w:val="00206410"/>
    <w:rsid w:val="00206E64"/>
    <w:rsid w:val="00207038"/>
    <w:rsid w:val="00207DB2"/>
    <w:rsid w:val="00210DD0"/>
    <w:rsid w:val="0021118F"/>
    <w:rsid w:val="002130A5"/>
    <w:rsid w:val="002135DD"/>
    <w:rsid w:val="0021447A"/>
    <w:rsid w:val="00214D9C"/>
    <w:rsid w:val="00214DB4"/>
    <w:rsid w:val="0021515B"/>
    <w:rsid w:val="00215B21"/>
    <w:rsid w:val="00216039"/>
    <w:rsid w:val="00216239"/>
    <w:rsid w:val="00216D77"/>
    <w:rsid w:val="002171F2"/>
    <w:rsid w:val="002175C0"/>
    <w:rsid w:val="00217A48"/>
    <w:rsid w:val="00220A22"/>
    <w:rsid w:val="002210A4"/>
    <w:rsid w:val="00222A23"/>
    <w:rsid w:val="00223C9E"/>
    <w:rsid w:val="00224F74"/>
    <w:rsid w:val="00224FEE"/>
    <w:rsid w:val="00225FD1"/>
    <w:rsid w:val="00226726"/>
    <w:rsid w:val="00226EC7"/>
    <w:rsid w:val="00227085"/>
    <w:rsid w:val="00230485"/>
    <w:rsid w:val="00230743"/>
    <w:rsid w:val="0023173F"/>
    <w:rsid w:val="00231CF3"/>
    <w:rsid w:val="00231F72"/>
    <w:rsid w:val="0023228A"/>
    <w:rsid w:val="00233C2A"/>
    <w:rsid w:val="00234928"/>
    <w:rsid w:val="00234FBB"/>
    <w:rsid w:val="00235EF3"/>
    <w:rsid w:val="002365C7"/>
    <w:rsid w:val="00237A70"/>
    <w:rsid w:val="00237D8F"/>
    <w:rsid w:val="00242218"/>
    <w:rsid w:val="00243004"/>
    <w:rsid w:val="00245A43"/>
    <w:rsid w:val="00245A87"/>
    <w:rsid w:val="00245E9F"/>
    <w:rsid w:val="002477C4"/>
    <w:rsid w:val="002523E4"/>
    <w:rsid w:val="00252649"/>
    <w:rsid w:val="002526B9"/>
    <w:rsid w:val="0025412A"/>
    <w:rsid w:val="00254606"/>
    <w:rsid w:val="00255DC5"/>
    <w:rsid w:val="002562E3"/>
    <w:rsid w:val="002567F7"/>
    <w:rsid w:val="00256CFB"/>
    <w:rsid w:val="00256EB0"/>
    <w:rsid w:val="00260773"/>
    <w:rsid w:val="00260D51"/>
    <w:rsid w:val="0026167F"/>
    <w:rsid w:val="002622F6"/>
    <w:rsid w:val="00262E72"/>
    <w:rsid w:val="00262F1F"/>
    <w:rsid w:val="0026319D"/>
    <w:rsid w:val="0026326F"/>
    <w:rsid w:val="002652C5"/>
    <w:rsid w:val="0026624A"/>
    <w:rsid w:val="00266624"/>
    <w:rsid w:val="002666A4"/>
    <w:rsid w:val="0026748F"/>
    <w:rsid w:val="002679A1"/>
    <w:rsid w:val="002704C5"/>
    <w:rsid w:val="002709EB"/>
    <w:rsid w:val="00271D74"/>
    <w:rsid w:val="00272966"/>
    <w:rsid w:val="00272A46"/>
    <w:rsid w:val="00273119"/>
    <w:rsid w:val="002736FC"/>
    <w:rsid w:val="00273F6C"/>
    <w:rsid w:val="0027404F"/>
    <w:rsid w:val="002744C2"/>
    <w:rsid w:val="0027452E"/>
    <w:rsid w:val="00275713"/>
    <w:rsid w:val="00275B6C"/>
    <w:rsid w:val="002767A0"/>
    <w:rsid w:val="00280655"/>
    <w:rsid w:val="00280F97"/>
    <w:rsid w:val="00282529"/>
    <w:rsid w:val="00282646"/>
    <w:rsid w:val="0028286B"/>
    <w:rsid w:val="00282981"/>
    <w:rsid w:val="002836E0"/>
    <w:rsid w:val="00283E30"/>
    <w:rsid w:val="00283F74"/>
    <w:rsid w:val="002841CF"/>
    <w:rsid w:val="00284893"/>
    <w:rsid w:val="002852DE"/>
    <w:rsid w:val="00286749"/>
    <w:rsid w:val="0029028F"/>
    <w:rsid w:val="00290E72"/>
    <w:rsid w:val="00292BFB"/>
    <w:rsid w:val="00293112"/>
    <w:rsid w:val="00293296"/>
    <w:rsid w:val="00293455"/>
    <w:rsid w:val="00293C33"/>
    <w:rsid w:val="00293EB7"/>
    <w:rsid w:val="00294BE1"/>
    <w:rsid w:val="00295261"/>
    <w:rsid w:val="002957E8"/>
    <w:rsid w:val="00296837"/>
    <w:rsid w:val="002976A2"/>
    <w:rsid w:val="002A13C4"/>
    <w:rsid w:val="002A3B17"/>
    <w:rsid w:val="002A3B2D"/>
    <w:rsid w:val="002A49EC"/>
    <w:rsid w:val="002A514F"/>
    <w:rsid w:val="002A5D56"/>
    <w:rsid w:val="002A635D"/>
    <w:rsid w:val="002A6450"/>
    <w:rsid w:val="002A7FB9"/>
    <w:rsid w:val="002B0160"/>
    <w:rsid w:val="002B0503"/>
    <w:rsid w:val="002B0B39"/>
    <w:rsid w:val="002B46E1"/>
    <w:rsid w:val="002B47DF"/>
    <w:rsid w:val="002B4A3C"/>
    <w:rsid w:val="002B5DFF"/>
    <w:rsid w:val="002B6222"/>
    <w:rsid w:val="002B7171"/>
    <w:rsid w:val="002B7E4D"/>
    <w:rsid w:val="002B7F14"/>
    <w:rsid w:val="002C2638"/>
    <w:rsid w:val="002C3CCE"/>
    <w:rsid w:val="002C3E3B"/>
    <w:rsid w:val="002C5B04"/>
    <w:rsid w:val="002C5BBA"/>
    <w:rsid w:val="002C67BD"/>
    <w:rsid w:val="002C6882"/>
    <w:rsid w:val="002C69A4"/>
    <w:rsid w:val="002C7125"/>
    <w:rsid w:val="002C7456"/>
    <w:rsid w:val="002C75D7"/>
    <w:rsid w:val="002D1364"/>
    <w:rsid w:val="002D3858"/>
    <w:rsid w:val="002D4C12"/>
    <w:rsid w:val="002D542E"/>
    <w:rsid w:val="002D58F6"/>
    <w:rsid w:val="002D7D7B"/>
    <w:rsid w:val="002E0368"/>
    <w:rsid w:val="002E0EBC"/>
    <w:rsid w:val="002E103A"/>
    <w:rsid w:val="002E1765"/>
    <w:rsid w:val="002E1895"/>
    <w:rsid w:val="002E2471"/>
    <w:rsid w:val="002E2B20"/>
    <w:rsid w:val="002E3B20"/>
    <w:rsid w:val="002E4139"/>
    <w:rsid w:val="002E42EF"/>
    <w:rsid w:val="002E52E8"/>
    <w:rsid w:val="002E5310"/>
    <w:rsid w:val="002F0209"/>
    <w:rsid w:val="002F1161"/>
    <w:rsid w:val="002F146F"/>
    <w:rsid w:val="002F1D28"/>
    <w:rsid w:val="002F23F4"/>
    <w:rsid w:val="002F2F09"/>
    <w:rsid w:val="002F3260"/>
    <w:rsid w:val="002F37A8"/>
    <w:rsid w:val="002F70AE"/>
    <w:rsid w:val="002F7D4A"/>
    <w:rsid w:val="0030006D"/>
    <w:rsid w:val="00301F81"/>
    <w:rsid w:val="003022E9"/>
    <w:rsid w:val="003026F1"/>
    <w:rsid w:val="00302743"/>
    <w:rsid w:val="00303788"/>
    <w:rsid w:val="0030446B"/>
    <w:rsid w:val="00305099"/>
    <w:rsid w:val="0030541D"/>
    <w:rsid w:val="00306E97"/>
    <w:rsid w:val="00306F24"/>
    <w:rsid w:val="00306F2D"/>
    <w:rsid w:val="003074EF"/>
    <w:rsid w:val="00307614"/>
    <w:rsid w:val="00307E25"/>
    <w:rsid w:val="00310524"/>
    <w:rsid w:val="00310573"/>
    <w:rsid w:val="00311C3A"/>
    <w:rsid w:val="00311E35"/>
    <w:rsid w:val="0031214E"/>
    <w:rsid w:val="00312E65"/>
    <w:rsid w:val="00313667"/>
    <w:rsid w:val="00313D9D"/>
    <w:rsid w:val="003140E2"/>
    <w:rsid w:val="00317B4D"/>
    <w:rsid w:val="00321A8C"/>
    <w:rsid w:val="00321E43"/>
    <w:rsid w:val="003222DE"/>
    <w:rsid w:val="00323E02"/>
    <w:rsid w:val="00323F02"/>
    <w:rsid w:val="00324932"/>
    <w:rsid w:val="00325559"/>
    <w:rsid w:val="00326895"/>
    <w:rsid w:val="00326D66"/>
    <w:rsid w:val="003303F6"/>
    <w:rsid w:val="00330445"/>
    <w:rsid w:val="003304F6"/>
    <w:rsid w:val="00330B29"/>
    <w:rsid w:val="003317F7"/>
    <w:rsid w:val="00331D8F"/>
    <w:rsid w:val="003324DB"/>
    <w:rsid w:val="003331B5"/>
    <w:rsid w:val="00334AEE"/>
    <w:rsid w:val="00334BBF"/>
    <w:rsid w:val="00334D79"/>
    <w:rsid w:val="00335123"/>
    <w:rsid w:val="0033531E"/>
    <w:rsid w:val="00335661"/>
    <w:rsid w:val="00335CE5"/>
    <w:rsid w:val="003366EF"/>
    <w:rsid w:val="003369D9"/>
    <w:rsid w:val="00337235"/>
    <w:rsid w:val="00341529"/>
    <w:rsid w:val="00342074"/>
    <w:rsid w:val="0034377A"/>
    <w:rsid w:val="00343870"/>
    <w:rsid w:val="00344E6F"/>
    <w:rsid w:val="00345099"/>
    <w:rsid w:val="00345400"/>
    <w:rsid w:val="0034580B"/>
    <w:rsid w:val="00345897"/>
    <w:rsid w:val="003475E5"/>
    <w:rsid w:val="003528A3"/>
    <w:rsid w:val="003528A4"/>
    <w:rsid w:val="00352E16"/>
    <w:rsid w:val="003539BE"/>
    <w:rsid w:val="00353D67"/>
    <w:rsid w:val="00354D28"/>
    <w:rsid w:val="00354E93"/>
    <w:rsid w:val="00355108"/>
    <w:rsid w:val="003561D0"/>
    <w:rsid w:val="00356BD3"/>
    <w:rsid w:val="0035781C"/>
    <w:rsid w:val="00360186"/>
    <w:rsid w:val="00360650"/>
    <w:rsid w:val="00361B50"/>
    <w:rsid w:val="00361BDA"/>
    <w:rsid w:val="00363178"/>
    <w:rsid w:val="00363F4D"/>
    <w:rsid w:val="003647F9"/>
    <w:rsid w:val="00365778"/>
    <w:rsid w:val="00365F52"/>
    <w:rsid w:val="003662E3"/>
    <w:rsid w:val="00366542"/>
    <w:rsid w:val="00366F6D"/>
    <w:rsid w:val="00367AB0"/>
    <w:rsid w:val="00371CD8"/>
    <w:rsid w:val="00372062"/>
    <w:rsid w:val="00372250"/>
    <w:rsid w:val="00372E98"/>
    <w:rsid w:val="003740FB"/>
    <w:rsid w:val="0037455E"/>
    <w:rsid w:val="0037471A"/>
    <w:rsid w:val="00375AF3"/>
    <w:rsid w:val="00376AF6"/>
    <w:rsid w:val="00377BBF"/>
    <w:rsid w:val="00380972"/>
    <w:rsid w:val="00381C0B"/>
    <w:rsid w:val="00382027"/>
    <w:rsid w:val="003826C8"/>
    <w:rsid w:val="00382DAC"/>
    <w:rsid w:val="003841BA"/>
    <w:rsid w:val="003844C7"/>
    <w:rsid w:val="003855B3"/>
    <w:rsid w:val="0038641B"/>
    <w:rsid w:val="0038695D"/>
    <w:rsid w:val="00387AE4"/>
    <w:rsid w:val="00387C49"/>
    <w:rsid w:val="0039098F"/>
    <w:rsid w:val="00390B5F"/>
    <w:rsid w:val="00390C08"/>
    <w:rsid w:val="0039113B"/>
    <w:rsid w:val="00391388"/>
    <w:rsid w:val="00391E85"/>
    <w:rsid w:val="00392629"/>
    <w:rsid w:val="00392C13"/>
    <w:rsid w:val="0039325C"/>
    <w:rsid w:val="0039397C"/>
    <w:rsid w:val="00393CCB"/>
    <w:rsid w:val="003962C9"/>
    <w:rsid w:val="00396B10"/>
    <w:rsid w:val="00397875"/>
    <w:rsid w:val="003A0755"/>
    <w:rsid w:val="003A11A6"/>
    <w:rsid w:val="003A139F"/>
    <w:rsid w:val="003A2388"/>
    <w:rsid w:val="003A27F1"/>
    <w:rsid w:val="003A6994"/>
    <w:rsid w:val="003A6E91"/>
    <w:rsid w:val="003A7072"/>
    <w:rsid w:val="003B006D"/>
    <w:rsid w:val="003B02B4"/>
    <w:rsid w:val="003B10C9"/>
    <w:rsid w:val="003B1BF4"/>
    <w:rsid w:val="003B2BB5"/>
    <w:rsid w:val="003B2F9B"/>
    <w:rsid w:val="003B3163"/>
    <w:rsid w:val="003B4630"/>
    <w:rsid w:val="003B56C8"/>
    <w:rsid w:val="003B6869"/>
    <w:rsid w:val="003B6FE7"/>
    <w:rsid w:val="003B723E"/>
    <w:rsid w:val="003B7609"/>
    <w:rsid w:val="003B793A"/>
    <w:rsid w:val="003B7B1C"/>
    <w:rsid w:val="003B7DBD"/>
    <w:rsid w:val="003C0377"/>
    <w:rsid w:val="003C0A96"/>
    <w:rsid w:val="003C1B0F"/>
    <w:rsid w:val="003C302F"/>
    <w:rsid w:val="003C414B"/>
    <w:rsid w:val="003C4FCB"/>
    <w:rsid w:val="003C61A5"/>
    <w:rsid w:val="003D0A19"/>
    <w:rsid w:val="003D112F"/>
    <w:rsid w:val="003D131A"/>
    <w:rsid w:val="003D1B29"/>
    <w:rsid w:val="003D2050"/>
    <w:rsid w:val="003D28D7"/>
    <w:rsid w:val="003D442B"/>
    <w:rsid w:val="003D59AB"/>
    <w:rsid w:val="003D5C4B"/>
    <w:rsid w:val="003D70A5"/>
    <w:rsid w:val="003D7DE3"/>
    <w:rsid w:val="003E0C08"/>
    <w:rsid w:val="003E0CC2"/>
    <w:rsid w:val="003E189B"/>
    <w:rsid w:val="003E1A11"/>
    <w:rsid w:val="003E2B11"/>
    <w:rsid w:val="003E2C9D"/>
    <w:rsid w:val="003E3549"/>
    <w:rsid w:val="003E3740"/>
    <w:rsid w:val="003E383B"/>
    <w:rsid w:val="003E4F39"/>
    <w:rsid w:val="003E51F7"/>
    <w:rsid w:val="003E76DA"/>
    <w:rsid w:val="003E7AB5"/>
    <w:rsid w:val="003E7C96"/>
    <w:rsid w:val="003F3219"/>
    <w:rsid w:val="003F3CB5"/>
    <w:rsid w:val="003F4430"/>
    <w:rsid w:val="003F466E"/>
    <w:rsid w:val="003F6A32"/>
    <w:rsid w:val="0040045B"/>
    <w:rsid w:val="00400E2E"/>
    <w:rsid w:val="00401FF6"/>
    <w:rsid w:val="00402BBE"/>
    <w:rsid w:val="00402C04"/>
    <w:rsid w:val="00403C85"/>
    <w:rsid w:val="00404DC5"/>
    <w:rsid w:val="00405259"/>
    <w:rsid w:val="004055CD"/>
    <w:rsid w:val="00405E15"/>
    <w:rsid w:val="00406FA1"/>
    <w:rsid w:val="004106B1"/>
    <w:rsid w:val="0041071B"/>
    <w:rsid w:val="0041081B"/>
    <w:rsid w:val="00411526"/>
    <w:rsid w:val="004122ED"/>
    <w:rsid w:val="00412CFB"/>
    <w:rsid w:val="00413201"/>
    <w:rsid w:val="00413365"/>
    <w:rsid w:val="004137CF"/>
    <w:rsid w:val="00414BBF"/>
    <w:rsid w:val="00414EF1"/>
    <w:rsid w:val="00414F91"/>
    <w:rsid w:val="00415D18"/>
    <w:rsid w:val="004160B5"/>
    <w:rsid w:val="00416BD9"/>
    <w:rsid w:val="00416E8B"/>
    <w:rsid w:val="00417671"/>
    <w:rsid w:val="004177D4"/>
    <w:rsid w:val="004204B4"/>
    <w:rsid w:val="00420C9A"/>
    <w:rsid w:val="00423B93"/>
    <w:rsid w:val="00424731"/>
    <w:rsid w:val="00424CB3"/>
    <w:rsid w:val="00424E47"/>
    <w:rsid w:val="0042518B"/>
    <w:rsid w:val="00425FDD"/>
    <w:rsid w:val="00426AC7"/>
    <w:rsid w:val="00426BB0"/>
    <w:rsid w:val="00427BDE"/>
    <w:rsid w:val="00427FFA"/>
    <w:rsid w:val="0043103A"/>
    <w:rsid w:val="00434BC3"/>
    <w:rsid w:val="00434DC3"/>
    <w:rsid w:val="00435404"/>
    <w:rsid w:val="004367D5"/>
    <w:rsid w:val="00436F7D"/>
    <w:rsid w:val="00437E1A"/>
    <w:rsid w:val="00440F10"/>
    <w:rsid w:val="00441B65"/>
    <w:rsid w:val="004425C3"/>
    <w:rsid w:val="00442DDF"/>
    <w:rsid w:val="004432CC"/>
    <w:rsid w:val="0044380A"/>
    <w:rsid w:val="0044481A"/>
    <w:rsid w:val="004476A2"/>
    <w:rsid w:val="0045090A"/>
    <w:rsid w:val="00452DAC"/>
    <w:rsid w:val="0045306D"/>
    <w:rsid w:val="004536C2"/>
    <w:rsid w:val="00453F5E"/>
    <w:rsid w:val="0045469A"/>
    <w:rsid w:val="00455BBA"/>
    <w:rsid w:val="00455D01"/>
    <w:rsid w:val="00456F57"/>
    <w:rsid w:val="00456F97"/>
    <w:rsid w:val="004616AD"/>
    <w:rsid w:val="00462B3F"/>
    <w:rsid w:val="00463032"/>
    <w:rsid w:val="00463779"/>
    <w:rsid w:val="004637F7"/>
    <w:rsid w:val="00464271"/>
    <w:rsid w:val="00464296"/>
    <w:rsid w:val="004646D7"/>
    <w:rsid w:val="00466B5A"/>
    <w:rsid w:val="00466EA3"/>
    <w:rsid w:val="00467C7F"/>
    <w:rsid w:val="00467C93"/>
    <w:rsid w:val="0047092D"/>
    <w:rsid w:val="00470CBC"/>
    <w:rsid w:val="004711A7"/>
    <w:rsid w:val="00471BE8"/>
    <w:rsid w:val="00472BF3"/>
    <w:rsid w:val="00473182"/>
    <w:rsid w:val="00473343"/>
    <w:rsid w:val="00473D5F"/>
    <w:rsid w:val="004745EB"/>
    <w:rsid w:val="0047535C"/>
    <w:rsid w:val="004767B9"/>
    <w:rsid w:val="0047683D"/>
    <w:rsid w:val="00480270"/>
    <w:rsid w:val="00482BC3"/>
    <w:rsid w:val="00483DB8"/>
    <w:rsid w:val="004846AC"/>
    <w:rsid w:val="004857E1"/>
    <w:rsid w:val="004858FF"/>
    <w:rsid w:val="0048732A"/>
    <w:rsid w:val="00490BB4"/>
    <w:rsid w:val="00490E56"/>
    <w:rsid w:val="0049243D"/>
    <w:rsid w:val="00493060"/>
    <w:rsid w:val="0049328D"/>
    <w:rsid w:val="00493667"/>
    <w:rsid w:val="004948DB"/>
    <w:rsid w:val="00495B4B"/>
    <w:rsid w:val="00495E45"/>
    <w:rsid w:val="00496BE2"/>
    <w:rsid w:val="0049776F"/>
    <w:rsid w:val="004A0532"/>
    <w:rsid w:val="004A0656"/>
    <w:rsid w:val="004A08EE"/>
    <w:rsid w:val="004A0EEA"/>
    <w:rsid w:val="004A1FF9"/>
    <w:rsid w:val="004A38FF"/>
    <w:rsid w:val="004A4962"/>
    <w:rsid w:val="004A5832"/>
    <w:rsid w:val="004A5E3C"/>
    <w:rsid w:val="004A610F"/>
    <w:rsid w:val="004A70B9"/>
    <w:rsid w:val="004A7E43"/>
    <w:rsid w:val="004B0530"/>
    <w:rsid w:val="004B1EDC"/>
    <w:rsid w:val="004B22E3"/>
    <w:rsid w:val="004B32C1"/>
    <w:rsid w:val="004B32F5"/>
    <w:rsid w:val="004B61D3"/>
    <w:rsid w:val="004B6357"/>
    <w:rsid w:val="004B7021"/>
    <w:rsid w:val="004C1A74"/>
    <w:rsid w:val="004C2619"/>
    <w:rsid w:val="004C2C90"/>
    <w:rsid w:val="004C3551"/>
    <w:rsid w:val="004C39E9"/>
    <w:rsid w:val="004C4B80"/>
    <w:rsid w:val="004C549E"/>
    <w:rsid w:val="004C62DA"/>
    <w:rsid w:val="004C6DC5"/>
    <w:rsid w:val="004C7861"/>
    <w:rsid w:val="004D095A"/>
    <w:rsid w:val="004D0BEE"/>
    <w:rsid w:val="004D0CB9"/>
    <w:rsid w:val="004D1762"/>
    <w:rsid w:val="004D1EAD"/>
    <w:rsid w:val="004D255E"/>
    <w:rsid w:val="004D2874"/>
    <w:rsid w:val="004D307A"/>
    <w:rsid w:val="004D3B55"/>
    <w:rsid w:val="004D4DC6"/>
    <w:rsid w:val="004D4FBE"/>
    <w:rsid w:val="004D5C64"/>
    <w:rsid w:val="004D5FC3"/>
    <w:rsid w:val="004D78F3"/>
    <w:rsid w:val="004E005D"/>
    <w:rsid w:val="004E0564"/>
    <w:rsid w:val="004E1E7F"/>
    <w:rsid w:val="004E2451"/>
    <w:rsid w:val="004E24CF"/>
    <w:rsid w:val="004E2977"/>
    <w:rsid w:val="004E4FF2"/>
    <w:rsid w:val="004E5286"/>
    <w:rsid w:val="004E5739"/>
    <w:rsid w:val="004E5A06"/>
    <w:rsid w:val="004E6C0A"/>
    <w:rsid w:val="004E6DF8"/>
    <w:rsid w:val="004F0580"/>
    <w:rsid w:val="004F1AF9"/>
    <w:rsid w:val="004F2CD6"/>
    <w:rsid w:val="004F2F82"/>
    <w:rsid w:val="004F34F6"/>
    <w:rsid w:val="004F3989"/>
    <w:rsid w:val="004F45DF"/>
    <w:rsid w:val="004F5530"/>
    <w:rsid w:val="004F58A6"/>
    <w:rsid w:val="004F59A8"/>
    <w:rsid w:val="004F6ACB"/>
    <w:rsid w:val="004F7665"/>
    <w:rsid w:val="004F7931"/>
    <w:rsid w:val="004F7FB9"/>
    <w:rsid w:val="00500D6E"/>
    <w:rsid w:val="00500FBB"/>
    <w:rsid w:val="005039D5"/>
    <w:rsid w:val="00503E96"/>
    <w:rsid w:val="00503F4F"/>
    <w:rsid w:val="005041F4"/>
    <w:rsid w:val="00504C38"/>
    <w:rsid w:val="0050589D"/>
    <w:rsid w:val="0050590A"/>
    <w:rsid w:val="00507178"/>
    <w:rsid w:val="00507270"/>
    <w:rsid w:val="005075D2"/>
    <w:rsid w:val="005076A1"/>
    <w:rsid w:val="00510BA5"/>
    <w:rsid w:val="005117D7"/>
    <w:rsid w:val="0051191D"/>
    <w:rsid w:val="0051263A"/>
    <w:rsid w:val="00512901"/>
    <w:rsid w:val="0051345D"/>
    <w:rsid w:val="00513635"/>
    <w:rsid w:val="005138EF"/>
    <w:rsid w:val="00514EA6"/>
    <w:rsid w:val="0051542B"/>
    <w:rsid w:val="00515A31"/>
    <w:rsid w:val="005170ED"/>
    <w:rsid w:val="0051716E"/>
    <w:rsid w:val="005171DD"/>
    <w:rsid w:val="00517835"/>
    <w:rsid w:val="00517C97"/>
    <w:rsid w:val="00520EED"/>
    <w:rsid w:val="005214F7"/>
    <w:rsid w:val="00522F69"/>
    <w:rsid w:val="00523262"/>
    <w:rsid w:val="00523EDD"/>
    <w:rsid w:val="005241CC"/>
    <w:rsid w:val="005243F1"/>
    <w:rsid w:val="005253D9"/>
    <w:rsid w:val="00525E44"/>
    <w:rsid w:val="005272C3"/>
    <w:rsid w:val="0052732F"/>
    <w:rsid w:val="00527EF7"/>
    <w:rsid w:val="00530110"/>
    <w:rsid w:val="00530330"/>
    <w:rsid w:val="005303AF"/>
    <w:rsid w:val="005311E3"/>
    <w:rsid w:val="0053231F"/>
    <w:rsid w:val="005329FF"/>
    <w:rsid w:val="005357F9"/>
    <w:rsid w:val="00535E02"/>
    <w:rsid w:val="005367EC"/>
    <w:rsid w:val="00540370"/>
    <w:rsid w:val="00540C6D"/>
    <w:rsid w:val="00541802"/>
    <w:rsid w:val="00541B88"/>
    <w:rsid w:val="00543604"/>
    <w:rsid w:val="00543FF6"/>
    <w:rsid w:val="00544DA3"/>
    <w:rsid w:val="0054523F"/>
    <w:rsid w:val="00547626"/>
    <w:rsid w:val="005476C2"/>
    <w:rsid w:val="0055034C"/>
    <w:rsid w:val="00551529"/>
    <w:rsid w:val="00551B67"/>
    <w:rsid w:val="00553F42"/>
    <w:rsid w:val="005550F1"/>
    <w:rsid w:val="00555342"/>
    <w:rsid w:val="00556868"/>
    <w:rsid w:val="00560DEB"/>
    <w:rsid w:val="00561742"/>
    <w:rsid w:val="0056197A"/>
    <w:rsid w:val="00561CA9"/>
    <w:rsid w:val="005632D6"/>
    <w:rsid w:val="00563D5A"/>
    <w:rsid w:val="00564360"/>
    <w:rsid w:val="005647F6"/>
    <w:rsid w:val="00565753"/>
    <w:rsid w:val="005657A2"/>
    <w:rsid w:val="00567CA5"/>
    <w:rsid w:val="0057066B"/>
    <w:rsid w:val="00572A4F"/>
    <w:rsid w:val="00573E67"/>
    <w:rsid w:val="00574CBE"/>
    <w:rsid w:val="00574CE4"/>
    <w:rsid w:val="00575849"/>
    <w:rsid w:val="005773F2"/>
    <w:rsid w:val="0057764C"/>
    <w:rsid w:val="005812B8"/>
    <w:rsid w:val="00581A61"/>
    <w:rsid w:val="0058226A"/>
    <w:rsid w:val="00582A5B"/>
    <w:rsid w:val="00582B5A"/>
    <w:rsid w:val="0058351A"/>
    <w:rsid w:val="00583899"/>
    <w:rsid w:val="00583C74"/>
    <w:rsid w:val="00585B6C"/>
    <w:rsid w:val="00586447"/>
    <w:rsid w:val="00591544"/>
    <w:rsid w:val="005928C3"/>
    <w:rsid w:val="00593881"/>
    <w:rsid w:val="00593A2F"/>
    <w:rsid w:val="00593F85"/>
    <w:rsid w:val="00595401"/>
    <w:rsid w:val="00595493"/>
    <w:rsid w:val="005954C5"/>
    <w:rsid w:val="00596356"/>
    <w:rsid w:val="00597174"/>
    <w:rsid w:val="0059793B"/>
    <w:rsid w:val="0059797F"/>
    <w:rsid w:val="005A0385"/>
    <w:rsid w:val="005A0A47"/>
    <w:rsid w:val="005A0D5A"/>
    <w:rsid w:val="005A2565"/>
    <w:rsid w:val="005A26FB"/>
    <w:rsid w:val="005A2A0E"/>
    <w:rsid w:val="005A2E4B"/>
    <w:rsid w:val="005A2FFF"/>
    <w:rsid w:val="005A34FD"/>
    <w:rsid w:val="005A396C"/>
    <w:rsid w:val="005A4CAE"/>
    <w:rsid w:val="005A61E6"/>
    <w:rsid w:val="005A6548"/>
    <w:rsid w:val="005A6A35"/>
    <w:rsid w:val="005A7E0A"/>
    <w:rsid w:val="005B0244"/>
    <w:rsid w:val="005B1D7C"/>
    <w:rsid w:val="005B3810"/>
    <w:rsid w:val="005B54F4"/>
    <w:rsid w:val="005B5DAC"/>
    <w:rsid w:val="005B68A7"/>
    <w:rsid w:val="005B711C"/>
    <w:rsid w:val="005B77C4"/>
    <w:rsid w:val="005C0645"/>
    <w:rsid w:val="005C0677"/>
    <w:rsid w:val="005C0A09"/>
    <w:rsid w:val="005C234B"/>
    <w:rsid w:val="005C2B7D"/>
    <w:rsid w:val="005C2CD5"/>
    <w:rsid w:val="005C317E"/>
    <w:rsid w:val="005C3D38"/>
    <w:rsid w:val="005C3E0E"/>
    <w:rsid w:val="005C4DD7"/>
    <w:rsid w:val="005C601D"/>
    <w:rsid w:val="005C70C6"/>
    <w:rsid w:val="005C7D84"/>
    <w:rsid w:val="005D0907"/>
    <w:rsid w:val="005D0CEA"/>
    <w:rsid w:val="005D1112"/>
    <w:rsid w:val="005D199D"/>
    <w:rsid w:val="005D1E28"/>
    <w:rsid w:val="005D21AD"/>
    <w:rsid w:val="005D2359"/>
    <w:rsid w:val="005D2C23"/>
    <w:rsid w:val="005D4521"/>
    <w:rsid w:val="005D45B4"/>
    <w:rsid w:val="005D483E"/>
    <w:rsid w:val="005D4D07"/>
    <w:rsid w:val="005D4D16"/>
    <w:rsid w:val="005D4D64"/>
    <w:rsid w:val="005D5417"/>
    <w:rsid w:val="005D5D92"/>
    <w:rsid w:val="005D6056"/>
    <w:rsid w:val="005D60B0"/>
    <w:rsid w:val="005D6154"/>
    <w:rsid w:val="005D6190"/>
    <w:rsid w:val="005D7095"/>
    <w:rsid w:val="005D74D0"/>
    <w:rsid w:val="005E0963"/>
    <w:rsid w:val="005E16E7"/>
    <w:rsid w:val="005E25FA"/>
    <w:rsid w:val="005E2C1C"/>
    <w:rsid w:val="005E33B2"/>
    <w:rsid w:val="005E3D4F"/>
    <w:rsid w:val="005E44B0"/>
    <w:rsid w:val="005E4F10"/>
    <w:rsid w:val="005E5C0A"/>
    <w:rsid w:val="005E63DE"/>
    <w:rsid w:val="005E6ADD"/>
    <w:rsid w:val="005E6B02"/>
    <w:rsid w:val="005F13C5"/>
    <w:rsid w:val="005F1AB3"/>
    <w:rsid w:val="005F1F7D"/>
    <w:rsid w:val="005F24F4"/>
    <w:rsid w:val="005F396F"/>
    <w:rsid w:val="005F3EFC"/>
    <w:rsid w:val="005F4F90"/>
    <w:rsid w:val="005F574F"/>
    <w:rsid w:val="005F5F33"/>
    <w:rsid w:val="005F60EA"/>
    <w:rsid w:val="005F63DC"/>
    <w:rsid w:val="005F6AC7"/>
    <w:rsid w:val="005F75F1"/>
    <w:rsid w:val="005F79C8"/>
    <w:rsid w:val="005F7B9B"/>
    <w:rsid w:val="005F7F85"/>
    <w:rsid w:val="0060006A"/>
    <w:rsid w:val="00600264"/>
    <w:rsid w:val="00600AA3"/>
    <w:rsid w:val="00600D0B"/>
    <w:rsid w:val="00601BAE"/>
    <w:rsid w:val="00602048"/>
    <w:rsid w:val="00602503"/>
    <w:rsid w:val="00602688"/>
    <w:rsid w:val="00603AD9"/>
    <w:rsid w:val="00605512"/>
    <w:rsid w:val="00605788"/>
    <w:rsid w:val="0060679B"/>
    <w:rsid w:val="006067B7"/>
    <w:rsid w:val="006067BE"/>
    <w:rsid w:val="00607632"/>
    <w:rsid w:val="00610AD9"/>
    <w:rsid w:val="00611911"/>
    <w:rsid w:val="00611F66"/>
    <w:rsid w:val="00615C60"/>
    <w:rsid w:val="0061688C"/>
    <w:rsid w:val="006169C7"/>
    <w:rsid w:val="00616DBF"/>
    <w:rsid w:val="006173DB"/>
    <w:rsid w:val="00620FDC"/>
    <w:rsid w:val="00623497"/>
    <w:rsid w:val="0062476D"/>
    <w:rsid w:val="00625BE0"/>
    <w:rsid w:val="00625F91"/>
    <w:rsid w:val="00626CC0"/>
    <w:rsid w:val="00630764"/>
    <w:rsid w:val="00630AA2"/>
    <w:rsid w:val="00631290"/>
    <w:rsid w:val="00631C33"/>
    <w:rsid w:val="00632211"/>
    <w:rsid w:val="00633982"/>
    <w:rsid w:val="006341D2"/>
    <w:rsid w:val="006364B1"/>
    <w:rsid w:val="00636839"/>
    <w:rsid w:val="006369A0"/>
    <w:rsid w:val="00636AFE"/>
    <w:rsid w:val="00640A5A"/>
    <w:rsid w:val="0064103A"/>
    <w:rsid w:val="0064124C"/>
    <w:rsid w:val="00641273"/>
    <w:rsid w:val="006419A8"/>
    <w:rsid w:val="00642195"/>
    <w:rsid w:val="00643402"/>
    <w:rsid w:val="0064351B"/>
    <w:rsid w:val="00643CBC"/>
    <w:rsid w:val="00645ADC"/>
    <w:rsid w:val="0064627D"/>
    <w:rsid w:val="006464A9"/>
    <w:rsid w:val="0064784B"/>
    <w:rsid w:val="00647D53"/>
    <w:rsid w:val="006505B9"/>
    <w:rsid w:val="00650C34"/>
    <w:rsid w:val="00651083"/>
    <w:rsid w:val="006510FA"/>
    <w:rsid w:val="00652079"/>
    <w:rsid w:val="006520C0"/>
    <w:rsid w:val="00653FB6"/>
    <w:rsid w:val="00654553"/>
    <w:rsid w:val="00654A0A"/>
    <w:rsid w:val="00654C33"/>
    <w:rsid w:val="00655BE3"/>
    <w:rsid w:val="006572B8"/>
    <w:rsid w:val="006576C1"/>
    <w:rsid w:val="00661578"/>
    <w:rsid w:val="00661943"/>
    <w:rsid w:val="00661F0E"/>
    <w:rsid w:val="00662EED"/>
    <w:rsid w:val="006638CB"/>
    <w:rsid w:val="00663E19"/>
    <w:rsid w:val="00664383"/>
    <w:rsid w:val="00665B2B"/>
    <w:rsid w:val="00665B55"/>
    <w:rsid w:val="00671531"/>
    <w:rsid w:val="006727AB"/>
    <w:rsid w:val="006732E3"/>
    <w:rsid w:val="00675F04"/>
    <w:rsid w:val="00676E07"/>
    <w:rsid w:val="00680D75"/>
    <w:rsid w:val="00683A38"/>
    <w:rsid w:val="00683C79"/>
    <w:rsid w:val="00684C55"/>
    <w:rsid w:val="00685404"/>
    <w:rsid w:val="006869BD"/>
    <w:rsid w:val="00687101"/>
    <w:rsid w:val="0068755D"/>
    <w:rsid w:val="006877AE"/>
    <w:rsid w:val="0068789B"/>
    <w:rsid w:val="00687E71"/>
    <w:rsid w:val="00690E9C"/>
    <w:rsid w:val="006915C5"/>
    <w:rsid w:val="00691A0C"/>
    <w:rsid w:val="00693FDE"/>
    <w:rsid w:val="006950BF"/>
    <w:rsid w:val="006954A6"/>
    <w:rsid w:val="006962D7"/>
    <w:rsid w:val="006971AA"/>
    <w:rsid w:val="006979B9"/>
    <w:rsid w:val="00697D98"/>
    <w:rsid w:val="006A13D5"/>
    <w:rsid w:val="006A1976"/>
    <w:rsid w:val="006A2783"/>
    <w:rsid w:val="006A27F1"/>
    <w:rsid w:val="006A2ACC"/>
    <w:rsid w:val="006A3588"/>
    <w:rsid w:val="006A3918"/>
    <w:rsid w:val="006A4279"/>
    <w:rsid w:val="006A4E4F"/>
    <w:rsid w:val="006A5264"/>
    <w:rsid w:val="006A6793"/>
    <w:rsid w:val="006B28F5"/>
    <w:rsid w:val="006B38B8"/>
    <w:rsid w:val="006B3905"/>
    <w:rsid w:val="006B3E81"/>
    <w:rsid w:val="006B43A3"/>
    <w:rsid w:val="006B462A"/>
    <w:rsid w:val="006B4BE9"/>
    <w:rsid w:val="006B4EC5"/>
    <w:rsid w:val="006B50FE"/>
    <w:rsid w:val="006B5511"/>
    <w:rsid w:val="006C13F2"/>
    <w:rsid w:val="006C2A34"/>
    <w:rsid w:val="006C379B"/>
    <w:rsid w:val="006C4456"/>
    <w:rsid w:val="006C5391"/>
    <w:rsid w:val="006C53DB"/>
    <w:rsid w:val="006C54FF"/>
    <w:rsid w:val="006C5EB1"/>
    <w:rsid w:val="006C7255"/>
    <w:rsid w:val="006C7A21"/>
    <w:rsid w:val="006C7CDA"/>
    <w:rsid w:val="006C7FE1"/>
    <w:rsid w:val="006D0847"/>
    <w:rsid w:val="006D0E32"/>
    <w:rsid w:val="006D2C90"/>
    <w:rsid w:val="006D4DB7"/>
    <w:rsid w:val="006D4FAC"/>
    <w:rsid w:val="006D522E"/>
    <w:rsid w:val="006D5677"/>
    <w:rsid w:val="006D6A22"/>
    <w:rsid w:val="006E0094"/>
    <w:rsid w:val="006E0526"/>
    <w:rsid w:val="006E2125"/>
    <w:rsid w:val="006E252B"/>
    <w:rsid w:val="006E29BF"/>
    <w:rsid w:val="006E347C"/>
    <w:rsid w:val="006E5610"/>
    <w:rsid w:val="006E5620"/>
    <w:rsid w:val="006E6443"/>
    <w:rsid w:val="006E7642"/>
    <w:rsid w:val="006F00C7"/>
    <w:rsid w:val="006F050C"/>
    <w:rsid w:val="006F1972"/>
    <w:rsid w:val="006F1CA8"/>
    <w:rsid w:val="006F488D"/>
    <w:rsid w:val="006F53DC"/>
    <w:rsid w:val="006F57C0"/>
    <w:rsid w:val="006F609C"/>
    <w:rsid w:val="006F67F5"/>
    <w:rsid w:val="006F7197"/>
    <w:rsid w:val="006F7620"/>
    <w:rsid w:val="006F7C2D"/>
    <w:rsid w:val="006F7F69"/>
    <w:rsid w:val="00701A03"/>
    <w:rsid w:val="00702D4D"/>
    <w:rsid w:val="00705C7E"/>
    <w:rsid w:val="00706DC4"/>
    <w:rsid w:val="00706F39"/>
    <w:rsid w:val="007074A0"/>
    <w:rsid w:val="00711A01"/>
    <w:rsid w:val="00711A32"/>
    <w:rsid w:val="00713295"/>
    <w:rsid w:val="0071371A"/>
    <w:rsid w:val="0071404D"/>
    <w:rsid w:val="00715BE7"/>
    <w:rsid w:val="00715D2D"/>
    <w:rsid w:val="007162EA"/>
    <w:rsid w:val="007169CC"/>
    <w:rsid w:val="00716C43"/>
    <w:rsid w:val="00717667"/>
    <w:rsid w:val="007202B5"/>
    <w:rsid w:val="007209C4"/>
    <w:rsid w:val="0072125D"/>
    <w:rsid w:val="007214CF"/>
    <w:rsid w:val="00721B16"/>
    <w:rsid w:val="00723022"/>
    <w:rsid w:val="00723591"/>
    <w:rsid w:val="00724496"/>
    <w:rsid w:val="00726AB5"/>
    <w:rsid w:val="0072786F"/>
    <w:rsid w:val="0073001A"/>
    <w:rsid w:val="00731250"/>
    <w:rsid w:val="00732156"/>
    <w:rsid w:val="007321CC"/>
    <w:rsid w:val="007324F1"/>
    <w:rsid w:val="00732852"/>
    <w:rsid w:val="0073379D"/>
    <w:rsid w:val="0073623E"/>
    <w:rsid w:val="00737052"/>
    <w:rsid w:val="00737375"/>
    <w:rsid w:val="00737B4B"/>
    <w:rsid w:val="00737DF0"/>
    <w:rsid w:val="00740D25"/>
    <w:rsid w:val="00741B74"/>
    <w:rsid w:val="00742991"/>
    <w:rsid w:val="007434DE"/>
    <w:rsid w:val="00745CB8"/>
    <w:rsid w:val="00750318"/>
    <w:rsid w:val="00750604"/>
    <w:rsid w:val="00750757"/>
    <w:rsid w:val="00750A91"/>
    <w:rsid w:val="00751106"/>
    <w:rsid w:val="00751220"/>
    <w:rsid w:val="00751A4D"/>
    <w:rsid w:val="00752101"/>
    <w:rsid w:val="007526E6"/>
    <w:rsid w:val="00753532"/>
    <w:rsid w:val="00754D77"/>
    <w:rsid w:val="00755E93"/>
    <w:rsid w:val="00760310"/>
    <w:rsid w:val="0076085A"/>
    <w:rsid w:val="00762719"/>
    <w:rsid w:val="0076397A"/>
    <w:rsid w:val="00763ABB"/>
    <w:rsid w:val="00763FEC"/>
    <w:rsid w:val="007645A5"/>
    <w:rsid w:val="00766195"/>
    <w:rsid w:val="007665EB"/>
    <w:rsid w:val="00766DD6"/>
    <w:rsid w:val="00766F5C"/>
    <w:rsid w:val="00767D32"/>
    <w:rsid w:val="0077059B"/>
    <w:rsid w:val="007708BF"/>
    <w:rsid w:val="007713AB"/>
    <w:rsid w:val="00771FE8"/>
    <w:rsid w:val="0077204F"/>
    <w:rsid w:val="0077398B"/>
    <w:rsid w:val="0077450C"/>
    <w:rsid w:val="007764B5"/>
    <w:rsid w:val="00777ABC"/>
    <w:rsid w:val="00780728"/>
    <w:rsid w:val="00780B2C"/>
    <w:rsid w:val="007825AC"/>
    <w:rsid w:val="00783A92"/>
    <w:rsid w:val="00787D0F"/>
    <w:rsid w:val="00787EAD"/>
    <w:rsid w:val="007904A5"/>
    <w:rsid w:val="0079306E"/>
    <w:rsid w:val="0079329D"/>
    <w:rsid w:val="00793EA2"/>
    <w:rsid w:val="00794AA2"/>
    <w:rsid w:val="00795195"/>
    <w:rsid w:val="00795E89"/>
    <w:rsid w:val="0079626C"/>
    <w:rsid w:val="00796908"/>
    <w:rsid w:val="00796F08"/>
    <w:rsid w:val="00797211"/>
    <w:rsid w:val="007A08F5"/>
    <w:rsid w:val="007A0C55"/>
    <w:rsid w:val="007A0CBC"/>
    <w:rsid w:val="007A1BFB"/>
    <w:rsid w:val="007A1EB3"/>
    <w:rsid w:val="007A2B05"/>
    <w:rsid w:val="007A3715"/>
    <w:rsid w:val="007A55C6"/>
    <w:rsid w:val="007B1BC1"/>
    <w:rsid w:val="007B1C58"/>
    <w:rsid w:val="007B1F4D"/>
    <w:rsid w:val="007B33B6"/>
    <w:rsid w:val="007B4CAF"/>
    <w:rsid w:val="007B5884"/>
    <w:rsid w:val="007B5D08"/>
    <w:rsid w:val="007B68F8"/>
    <w:rsid w:val="007B6AA8"/>
    <w:rsid w:val="007B765C"/>
    <w:rsid w:val="007B7B96"/>
    <w:rsid w:val="007C06D4"/>
    <w:rsid w:val="007C081D"/>
    <w:rsid w:val="007C0BDB"/>
    <w:rsid w:val="007C1702"/>
    <w:rsid w:val="007C1BB1"/>
    <w:rsid w:val="007C2331"/>
    <w:rsid w:val="007C2591"/>
    <w:rsid w:val="007C26AC"/>
    <w:rsid w:val="007C2719"/>
    <w:rsid w:val="007C36E5"/>
    <w:rsid w:val="007C39F8"/>
    <w:rsid w:val="007C4240"/>
    <w:rsid w:val="007C491C"/>
    <w:rsid w:val="007C6300"/>
    <w:rsid w:val="007C7240"/>
    <w:rsid w:val="007C7F0E"/>
    <w:rsid w:val="007D0728"/>
    <w:rsid w:val="007D249D"/>
    <w:rsid w:val="007D3AEF"/>
    <w:rsid w:val="007D498B"/>
    <w:rsid w:val="007D51E8"/>
    <w:rsid w:val="007D5524"/>
    <w:rsid w:val="007D584F"/>
    <w:rsid w:val="007D59BC"/>
    <w:rsid w:val="007D6D97"/>
    <w:rsid w:val="007D7524"/>
    <w:rsid w:val="007E061C"/>
    <w:rsid w:val="007E15D4"/>
    <w:rsid w:val="007E18AA"/>
    <w:rsid w:val="007E3049"/>
    <w:rsid w:val="007E30BC"/>
    <w:rsid w:val="007E54A9"/>
    <w:rsid w:val="007E6EB5"/>
    <w:rsid w:val="007F024F"/>
    <w:rsid w:val="007F033B"/>
    <w:rsid w:val="007F0A09"/>
    <w:rsid w:val="007F0F02"/>
    <w:rsid w:val="007F225B"/>
    <w:rsid w:val="007F2564"/>
    <w:rsid w:val="007F3400"/>
    <w:rsid w:val="007F504F"/>
    <w:rsid w:val="007F5430"/>
    <w:rsid w:val="007F5B45"/>
    <w:rsid w:val="007F641F"/>
    <w:rsid w:val="008010B9"/>
    <w:rsid w:val="00801805"/>
    <w:rsid w:val="008024AF"/>
    <w:rsid w:val="00802725"/>
    <w:rsid w:val="008040C8"/>
    <w:rsid w:val="00804D46"/>
    <w:rsid w:val="00804F96"/>
    <w:rsid w:val="00806830"/>
    <w:rsid w:val="00806AD0"/>
    <w:rsid w:val="00810349"/>
    <w:rsid w:val="0081050F"/>
    <w:rsid w:val="008114E1"/>
    <w:rsid w:val="00811885"/>
    <w:rsid w:val="0081312E"/>
    <w:rsid w:val="008145C6"/>
    <w:rsid w:val="00817468"/>
    <w:rsid w:val="008205E8"/>
    <w:rsid w:val="00820ADB"/>
    <w:rsid w:val="00820CEE"/>
    <w:rsid w:val="00821109"/>
    <w:rsid w:val="00821EE5"/>
    <w:rsid w:val="008241C2"/>
    <w:rsid w:val="00824BB4"/>
    <w:rsid w:val="008252D2"/>
    <w:rsid w:val="00825304"/>
    <w:rsid w:val="0082573C"/>
    <w:rsid w:val="008270BB"/>
    <w:rsid w:val="00830074"/>
    <w:rsid w:val="00830AB4"/>
    <w:rsid w:val="008311CF"/>
    <w:rsid w:val="0083228F"/>
    <w:rsid w:val="008327EF"/>
    <w:rsid w:val="00833FDE"/>
    <w:rsid w:val="00834085"/>
    <w:rsid w:val="00835164"/>
    <w:rsid w:val="00836157"/>
    <w:rsid w:val="00836DCE"/>
    <w:rsid w:val="00841EB6"/>
    <w:rsid w:val="008424EF"/>
    <w:rsid w:val="008424F1"/>
    <w:rsid w:val="008425A7"/>
    <w:rsid w:val="00842862"/>
    <w:rsid w:val="008437A8"/>
    <w:rsid w:val="00843FEF"/>
    <w:rsid w:val="00844D5E"/>
    <w:rsid w:val="00844E30"/>
    <w:rsid w:val="00845032"/>
    <w:rsid w:val="008457B4"/>
    <w:rsid w:val="00846348"/>
    <w:rsid w:val="008469DD"/>
    <w:rsid w:val="00846E3C"/>
    <w:rsid w:val="00847779"/>
    <w:rsid w:val="00847904"/>
    <w:rsid w:val="00847968"/>
    <w:rsid w:val="008479EB"/>
    <w:rsid w:val="0085006E"/>
    <w:rsid w:val="00850960"/>
    <w:rsid w:val="00850CA8"/>
    <w:rsid w:val="00850DA0"/>
    <w:rsid w:val="00851F34"/>
    <w:rsid w:val="00852466"/>
    <w:rsid w:val="0085298C"/>
    <w:rsid w:val="008555E8"/>
    <w:rsid w:val="0085660F"/>
    <w:rsid w:val="00857251"/>
    <w:rsid w:val="0086129C"/>
    <w:rsid w:val="00861A76"/>
    <w:rsid w:val="00862126"/>
    <w:rsid w:val="0086244D"/>
    <w:rsid w:val="008637C9"/>
    <w:rsid w:val="00864046"/>
    <w:rsid w:val="008644E7"/>
    <w:rsid w:val="00864536"/>
    <w:rsid w:val="0086487F"/>
    <w:rsid w:val="00864CB2"/>
    <w:rsid w:val="0086729D"/>
    <w:rsid w:val="00867B42"/>
    <w:rsid w:val="008719A1"/>
    <w:rsid w:val="00873033"/>
    <w:rsid w:val="00873463"/>
    <w:rsid w:val="00873F78"/>
    <w:rsid w:val="0087401C"/>
    <w:rsid w:val="00874179"/>
    <w:rsid w:val="00874AB5"/>
    <w:rsid w:val="0087527C"/>
    <w:rsid w:val="00876109"/>
    <w:rsid w:val="00877ED3"/>
    <w:rsid w:val="0088132E"/>
    <w:rsid w:val="00881F16"/>
    <w:rsid w:val="008821DC"/>
    <w:rsid w:val="00882ADF"/>
    <w:rsid w:val="008846FD"/>
    <w:rsid w:val="00884EC0"/>
    <w:rsid w:val="00885776"/>
    <w:rsid w:val="0088645E"/>
    <w:rsid w:val="00886DD9"/>
    <w:rsid w:val="008874B9"/>
    <w:rsid w:val="00887918"/>
    <w:rsid w:val="00887C97"/>
    <w:rsid w:val="008901F8"/>
    <w:rsid w:val="008907E2"/>
    <w:rsid w:val="008917CA"/>
    <w:rsid w:val="008937AC"/>
    <w:rsid w:val="008949D5"/>
    <w:rsid w:val="00894F58"/>
    <w:rsid w:val="008950D6"/>
    <w:rsid w:val="00895253"/>
    <w:rsid w:val="00895B6D"/>
    <w:rsid w:val="008962EE"/>
    <w:rsid w:val="00896A8D"/>
    <w:rsid w:val="00896EEE"/>
    <w:rsid w:val="00897AF3"/>
    <w:rsid w:val="008A0028"/>
    <w:rsid w:val="008A063F"/>
    <w:rsid w:val="008A1C5D"/>
    <w:rsid w:val="008A1CE9"/>
    <w:rsid w:val="008A1D1B"/>
    <w:rsid w:val="008A1D2F"/>
    <w:rsid w:val="008A2E7E"/>
    <w:rsid w:val="008A34A5"/>
    <w:rsid w:val="008A45F9"/>
    <w:rsid w:val="008A68C2"/>
    <w:rsid w:val="008A6CBE"/>
    <w:rsid w:val="008A722B"/>
    <w:rsid w:val="008B0A9C"/>
    <w:rsid w:val="008B2833"/>
    <w:rsid w:val="008B2C5F"/>
    <w:rsid w:val="008B4680"/>
    <w:rsid w:val="008B4C1C"/>
    <w:rsid w:val="008B6E67"/>
    <w:rsid w:val="008B7FA8"/>
    <w:rsid w:val="008C0C61"/>
    <w:rsid w:val="008C0D19"/>
    <w:rsid w:val="008C1893"/>
    <w:rsid w:val="008C3194"/>
    <w:rsid w:val="008C3516"/>
    <w:rsid w:val="008C3ACE"/>
    <w:rsid w:val="008C583A"/>
    <w:rsid w:val="008C5B34"/>
    <w:rsid w:val="008C6403"/>
    <w:rsid w:val="008C6EAE"/>
    <w:rsid w:val="008D0634"/>
    <w:rsid w:val="008D16FA"/>
    <w:rsid w:val="008D1EA4"/>
    <w:rsid w:val="008D219D"/>
    <w:rsid w:val="008D2913"/>
    <w:rsid w:val="008D2C53"/>
    <w:rsid w:val="008D317A"/>
    <w:rsid w:val="008D40A4"/>
    <w:rsid w:val="008D44A9"/>
    <w:rsid w:val="008D53AB"/>
    <w:rsid w:val="008D53D4"/>
    <w:rsid w:val="008D5559"/>
    <w:rsid w:val="008D6FB7"/>
    <w:rsid w:val="008E0F9B"/>
    <w:rsid w:val="008E148D"/>
    <w:rsid w:val="008E1536"/>
    <w:rsid w:val="008E199C"/>
    <w:rsid w:val="008E2240"/>
    <w:rsid w:val="008E264C"/>
    <w:rsid w:val="008E2B7B"/>
    <w:rsid w:val="008E37E9"/>
    <w:rsid w:val="008E3D4F"/>
    <w:rsid w:val="008E3DC3"/>
    <w:rsid w:val="008E525B"/>
    <w:rsid w:val="008E544C"/>
    <w:rsid w:val="008E6AE2"/>
    <w:rsid w:val="008E6DC1"/>
    <w:rsid w:val="008E6F64"/>
    <w:rsid w:val="008E70E1"/>
    <w:rsid w:val="008F0418"/>
    <w:rsid w:val="008F0D87"/>
    <w:rsid w:val="008F156B"/>
    <w:rsid w:val="008F1ADF"/>
    <w:rsid w:val="008F1B7F"/>
    <w:rsid w:val="008F1CAA"/>
    <w:rsid w:val="008F25D9"/>
    <w:rsid w:val="008F2784"/>
    <w:rsid w:val="008F2BC0"/>
    <w:rsid w:val="008F6718"/>
    <w:rsid w:val="008F6B06"/>
    <w:rsid w:val="008F6E05"/>
    <w:rsid w:val="00900066"/>
    <w:rsid w:val="00900411"/>
    <w:rsid w:val="009031CD"/>
    <w:rsid w:val="00903ACF"/>
    <w:rsid w:val="00905321"/>
    <w:rsid w:val="00905B70"/>
    <w:rsid w:val="009060B6"/>
    <w:rsid w:val="00907277"/>
    <w:rsid w:val="00907EE9"/>
    <w:rsid w:val="0091039B"/>
    <w:rsid w:val="00911C07"/>
    <w:rsid w:val="00911F78"/>
    <w:rsid w:val="00912383"/>
    <w:rsid w:val="0091318B"/>
    <w:rsid w:val="00913239"/>
    <w:rsid w:val="00916F14"/>
    <w:rsid w:val="00916F16"/>
    <w:rsid w:val="009177E7"/>
    <w:rsid w:val="00920549"/>
    <w:rsid w:val="0092090B"/>
    <w:rsid w:val="0092131F"/>
    <w:rsid w:val="00923215"/>
    <w:rsid w:val="009239A8"/>
    <w:rsid w:val="009246F1"/>
    <w:rsid w:val="00924B2D"/>
    <w:rsid w:val="00924D5E"/>
    <w:rsid w:val="00924FF2"/>
    <w:rsid w:val="0092509C"/>
    <w:rsid w:val="00925163"/>
    <w:rsid w:val="00926AFB"/>
    <w:rsid w:val="00927B5F"/>
    <w:rsid w:val="009300EB"/>
    <w:rsid w:val="00931CD3"/>
    <w:rsid w:val="00934C7C"/>
    <w:rsid w:val="009356F8"/>
    <w:rsid w:val="009359D8"/>
    <w:rsid w:val="00935F7A"/>
    <w:rsid w:val="0093751C"/>
    <w:rsid w:val="00937E2A"/>
    <w:rsid w:val="00940991"/>
    <w:rsid w:val="00944154"/>
    <w:rsid w:val="00944A78"/>
    <w:rsid w:val="00944C93"/>
    <w:rsid w:val="009454D9"/>
    <w:rsid w:val="009466D9"/>
    <w:rsid w:val="0094678A"/>
    <w:rsid w:val="009474F1"/>
    <w:rsid w:val="009502EB"/>
    <w:rsid w:val="00951D83"/>
    <w:rsid w:val="00954449"/>
    <w:rsid w:val="00954819"/>
    <w:rsid w:val="0095721A"/>
    <w:rsid w:val="00957630"/>
    <w:rsid w:val="00957B1E"/>
    <w:rsid w:val="0096094C"/>
    <w:rsid w:val="0096162D"/>
    <w:rsid w:val="00962022"/>
    <w:rsid w:val="00962F7A"/>
    <w:rsid w:val="00963889"/>
    <w:rsid w:val="00963E23"/>
    <w:rsid w:val="00963EC2"/>
    <w:rsid w:val="009647DA"/>
    <w:rsid w:val="009652A4"/>
    <w:rsid w:val="00966EAE"/>
    <w:rsid w:val="009673F7"/>
    <w:rsid w:val="00970B01"/>
    <w:rsid w:val="00974D19"/>
    <w:rsid w:val="0097625B"/>
    <w:rsid w:val="0097662D"/>
    <w:rsid w:val="00976C54"/>
    <w:rsid w:val="009775F7"/>
    <w:rsid w:val="00980C6B"/>
    <w:rsid w:val="00981111"/>
    <w:rsid w:val="0098252B"/>
    <w:rsid w:val="0098272E"/>
    <w:rsid w:val="00982ADE"/>
    <w:rsid w:val="009834A8"/>
    <w:rsid w:val="009839EF"/>
    <w:rsid w:val="0098451A"/>
    <w:rsid w:val="00984A5B"/>
    <w:rsid w:val="00985522"/>
    <w:rsid w:val="009858E6"/>
    <w:rsid w:val="00985E17"/>
    <w:rsid w:val="00987F86"/>
    <w:rsid w:val="00993DA2"/>
    <w:rsid w:val="00994126"/>
    <w:rsid w:val="00997037"/>
    <w:rsid w:val="009970DC"/>
    <w:rsid w:val="00997A26"/>
    <w:rsid w:val="009A0683"/>
    <w:rsid w:val="009A155A"/>
    <w:rsid w:val="009A18A9"/>
    <w:rsid w:val="009A234C"/>
    <w:rsid w:val="009A248A"/>
    <w:rsid w:val="009A26E5"/>
    <w:rsid w:val="009A2A43"/>
    <w:rsid w:val="009A3C4C"/>
    <w:rsid w:val="009A3DB1"/>
    <w:rsid w:val="009A593A"/>
    <w:rsid w:val="009A5BE5"/>
    <w:rsid w:val="009A5C34"/>
    <w:rsid w:val="009A6091"/>
    <w:rsid w:val="009A63A5"/>
    <w:rsid w:val="009A7053"/>
    <w:rsid w:val="009A7F7C"/>
    <w:rsid w:val="009B0472"/>
    <w:rsid w:val="009B0A1C"/>
    <w:rsid w:val="009B0C83"/>
    <w:rsid w:val="009B282F"/>
    <w:rsid w:val="009B2908"/>
    <w:rsid w:val="009B2934"/>
    <w:rsid w:val="009B32A5"/>
    <w:rsid w:val="009B34FC"/>
    <w:rsid w:val="009B3D71"/>
    <w:rsid w:val="009B4B15"/>
    <w:rsid w:val="009B4E08"/>
    <w:rsid w:val="009B7383"/>
    <w:rsid w:val="009B7609"/>
    <w:rsid w:val="009B7C2E"/>
    <w:rsid w:val="009C2512"/>
    <w:rsid w:val="009C2DCB"/>
    <w:rsid w:val="009C3572"/>
    <w:rsid w:val="009C405C"/>
    <w:rsid w:val="009C4C11"/>
    <w:rsid w:val="009C52D2"/>
    <w:rsid w:val="009C5638"/>
    <w:rsid w:val="009C61B3"/>
    <w:rsid w:val="009C704F"/>
    <w:rsid w:val="009D032F"/>
    <w:rsid w:val="009D0F94"/>
    <w:rsid w:val="009D3ED0"/>
    <w:rsid w:val="009D52C6"/>
    <w:rsid w:val="009D5F84"/>
    <w:rsid w:val="009D625B"/>
    <w:rsid w:val="009D64B5"/>
    <w:rsid w:val="009D6A34"/>
    <w:rsid w:val="009D7A52"/>
    <w:rsid w:val="009D7B11"/>
    <w:rsid w:val="009E00F5"/>
    <w:rsid w:val="009E06BB"/>
    <w:rsid w:val="009E0BB8"/>
    <w:rsid w:val="009E23CD"/>
    <w:rsid w:val="009E248E"/>
    <w:rsid w:val="009E3332"/>
    <w:rsid w:val="009E33B0"/>
    <w:rsid w:val="009E58FE"/>
    <w:rsid w:val="009E5FE1"/>
    <w:rsid w:val="009E636A"/>
    <w:rsid w:val="009E63E2"/>
    <w:rsid w:val="009E7482"/>
    <w:rsid w:val="009E7D56"/>
    <w:rsid w:val="009F35D7"/>
    <w:rsid w:val="009F5A4F"/>
    <w:rsid w:val="009F6799"/>
    <w:rsid w:val="009F68A9"/>
    <w:rsid w:val="009F7B0F"/>
    <w:rsid w:val="00A00276"/>
    <w:rsid w:val="00A00498"/>
    <w:rsid w:val="00A0115A"/>
    <w:rsid w:val="00A019DD"/>
    <w:rsid w:val="00A01C2F"/>
    <w:rsid w:val="00A02CA1"/>
    <w:rsid w:val="00A03858"/>
    <w:rsid w:val="00A042D3"/>
    <w:rsid w:val="00A04680"/>
    <w:rsid w:val="00A0469C"/>
    <w:rsid w:val="00A0581A"/>
    <w:rsid w:val="00A0606C"/>
    <w:rsid w:val="00A06272"/>
    <w:rsid w:val="00A109F8"/>
    <w:rsid w:val="00A10AE6"/>
    <w:rsid w:val="00A11272"/>
    <w:rsid w:val="00A11F11"/>
    <w:rsid w:val="00A13ADD"/>
    <w:rsid w:val="00A157D7"/>
    <w:rsid w:val="00A16325"/>
    <w:rsid w:val="00A16C0F"/>
    <w:rsid w:val="00A179A7"/>
    <w:rsid w:val="00A213EB"/>
    <w:rsid w:val="00A23B61"/>
    <w:rsid w:val="00A23EA3"/>
    <w:rsid w:val="00A26B9D"/>
    <w:rsid w:val="00A26C2A"/>
    <w:rsid w:val="00A301BE"/>
    <w:rsid w:val="00A30C3F"/>
    <w:rsid w:val="00A3187F"/>
    <w:rsid w:val="00A32F00"/>
    <w:rsid w:val="00A345A7"/>
    <w:rsid w:val="00A3532E"/>
    <w:rsid w:val="00A36659"/>
    <w:rsid w:val="00A377B0"/>
    <w:rsid w:val="00A37C05"/>
    <w:rsid w:val="00A403C8"/>
    <w:rsid w:val="00A407A0"/>
    <w:rsid w:val="00A40C49"/>
    <w:rsid w:val="00A41937"/>
    <w:rsid w:val="00A43934"/>
    <w:rsid w:val="00A440FD"/>
    <w:rsid w:val="00A447F4"/>
    <w:rsid w:val="00A4526C"/>
    <w:rsid w:val="00A455FB"/>
    <w:rsid w:val="00A45B3F"/>
    <w:rsid w:val="00A46872"/>
    <w:rsid w:val="00A51AED"/>
    <w:rsid w:val="00A5260F"/>
    <w:rsid w:val="00A52E50"/>
    <w:rsid w:val="00A5382C"/>
    <w:rsid w:val="00A53CDF"/>
    <w:rsid w:val="00A544A1"/>
    <w:rsid w:val="00A567D4"/>
    <w:rsid w:val="00A56EBA"/>
    <w:rsid w:val="00A62633"/>
    <w:rsid w:val="00A629D0"/>
    <w:rsid w:val="00A62A50"/>
    <w:rsid w:val="00A6445E"/>
    <w:rsid w:val="00A644E9"/>
    <w:rsid w:val="00A6492C"/>
    <w:rsid w:val="00A6505D"/>
    <w:rsid w:val="00A67C38"/>
    <w:rsid w:val="00A67EFF"/>
    <w:rsid w:val="00A7110E"/>
    <w:rsid w:val="00A71A8E"/>
    <w:rsid w:val="00A7252E"/>
    <w:rsid w:val="00A7498C"/>
    <w:rsid w:val="00A75C31"/>
    <w:rsid w:val="00A75CA8"/>
    <w:rsid w:val="00A8288C"/>
    <w:rsid w:val="00A82F2D"/>
    <w:rsid w:val="00A834E9"/>
    <w:rsid w:val="00A85ED9"/>
    <w:rsid w:val="00A863A6"/>
    <w:rsid w:val="00A901BB"/>
    <w:rsid w:val="00A9046B"/>
    <w:rsid w:val="00A911F4"/>
    <w:rsid w:val="00A91BD3"/>
    <w:rsid w:val="00A949C5"/>
    <w:rsid w:val="00A94FE8"/>
    <w:rsid w:val="00A95059"/>
    <w:rsid w:val="00A96444"/>
    <w:rsid w:val="00A96F27"/>
    <w:rsid w:val="00A9724D"/>
    <w:rsid w:val="00A972C3"/>
    <w:rsid w:val="00A97CB8"/>
    <w:rsid w:val="00A97DBB"/>
    <w:rsid w:val="00AA0168"/>
    <w:rsid w:val="00AA0E84"/>
    <w:rsid w:val="00AA101A"/>
    <w:rsid w:val="00AA374A"/>
    <w:rsid w:val="00AA3BEE"/>
    <w:rsid w:val="00AA70E6"/>
    <w:rsid w:val="00AA79B9"/>
    <w:rsid w:val="00AB0361"/>
    <w:rsid w:val="00AB13AD"/>
    <w:rsid w:val="00AB14A1"/>
    <w:rsid w:val="00AB2217"/>
    <w:rsid w:val="00AB281F"/>
    <w:rsid w:val="00AB3411"/>
    <w:rsid w:val="00AB356C"/>
    <w:rsid w:val="00AB392A"/>
    <w:rsid w:val="00AB3CC5"/>
    <w:rsid w:val="00AB42CF"/>
    <w:rsid w:val="00AB45FE"/>
    <w:rsid w:val="00AB47B7"/>
    <w:rsid w:val="00AB5C2F"/>
    <w:rsid w:val="00AB60F5"/>
    <w:rsid w:val="00AC1069"/>
    <w:rsid w:val="00AC1BB2"/>
    <w:rsid w:val="00AC27F9"/>
    <w:rsid w:val="00AC33CB"/>
    <w:rsid w:val="00AC3684"/>
    <w:rsid w:val="00AC459C"/>
    <w:rsid w:val="00AC53B1"/>
    <w:rsid w:val="00AC7FCC"/>
    <w:rsid w:val="00AD063B"/>
    <w:rsid w:val="00AD220E"/>
    <w:rsid w:val="00AD252A"/>
    <w:rsid w:val="00AD2614"/>
    <w:rsid w:val="00AD3741"/>
    <w:rsid w:val="00AD3E29"/>
    <w:rsid w:val="00AD417F"/>
    <w:rsid w:val="00AD467F"/>
    <w:rsid w:val="00AD683E"/>
    <w:rsid w:val="00AD6FF0"/>
    <w:rsid w:val="00AD716F"/>
    <w:rsid w:val="00AD7770"/>
    <w:rsid w:val="00AD7BDA"/>
    <w:rsid w:val="00AE04D8"/>
    <w:rsid w:val="00AE11A8"/>
    <w:rsid w:val="00AE2593"/>
    <w:rsid w:val="00AE2B6A"/>
    <w:rsid w:val="00AE4432"/>
    <w:rsid w:val="00AE48B8"/>
    <w:rsid w:val="00AE53AB"/>
    <w:rsid w:val="00AE589C"/>
    <w:rsid w:val="00AE58CF"/>
    <w:rsid w:val="00AE6465"/>
    <w:rsid w:val="00AE6C8C"/>
    <w:rsid w:val="00AE7285"/>
    <w:rsid w:val="00AF018A"/>
    <w:rsid w:val="00AF131F"/>
    <w:rsid w:val="00AF1FCC"/>
    <w:rsid w:val="00AF296A"/>
    <w:rsid w:val="00AF6B4E"/>
    <w:rsid w:val="00B015D2"/>
    <w:rsid w:val="00B021A1"/>
    <w:rsid w:val="00B022A6"/>
    <w:rsid w:val="00B0372A"/>
    <w:rsid w:val="00B04632"/>
    <w:rsid w:val="00B0507E"/>
    <w:rsid w:val="00B055F6"/>
    <w:rsid w:val="00B05796"/>
    <w:rsid w:val="00B05D1E"/>
    <w:rsid w:val="00B069E9"/>
    <w:rsid w:val="00B06ED3"/>
    <w:rsid w:val="00B07117"/>
    <w:rsid w:val="00B07675"/>
    <w:rsid w:val="00B1192A"/>
    <w:rsid w:val="00B12437"/>
    <w:rsid w:val="00B12E3D"/>
    <w:rsid w:val="00B150E0"/>
    <w:rsid w:val="00B158B3"/>
    <w:rsid w:val="00B16E02"/>
    <w:rsid w:val="00B17BB0"/>
    <w:rsid w:val="00B17CA6"/>
    <w:rsid w:val="00B2043E"/>
    <w:rsid w:val="00B20D6F"/>
    <w:rsid w:val="00B21BD4"/>
    <w:rsid w:val="00B21D98"/>
    <w:rsid w:val="00B22615"/>
    <w:rsid w:val="00B23B9F"/>
    <w:rsid w:val="00B23BB0"/>
    <w:rsid w:val="00B23D7C"/>
    <w:rsid w:val="00B26C4B"/>
    <w:rsid w:val="00B27316"/>
    <w:rsid w:val="00B273A3"/>
    <w:rsid w:val="00B279E2"/>
    <w:rsid w:val="00B3103D"/>
    <w:rsid w:val="00B310FC"/>
    <w:rsid w:val="00B31C1C"/>
    <w:rsid w:val="00B32067"/>
    <w:rsid w:val="00B331CA"/>
    <w:rsid w:val="00B33920"/>
    <w:rsid w:val="00B3405F"/>
    <w:rsid w:val="00B35B87"/>
    <w:rsid w:val="00B35D9C"/>
    <w:rsid w:val="00B35F10"/>
    <w:rsid w:val="00B3613F"/>
    <w:rsid w:val="00B3618B"/>
    <w:rsid w:val="00B37C0F"/>
    <w:rsid w:val="00B40032"/>
    <w:rsid w:val="00B42F46"/>
    <w:rsid w:val="00B44A75"/>
    <w:rsid w:val="00B466D1"/>
    <w:rsid w:val="00B466FD"/>
    <w:rsid w:val="00B46857"/>
    <w:rsid w:val="00B47B3B"/>
    <w:rsid w:val="00B47DDF"/>
    <w:rsid w:val="00B50EAC"/>
    <w:rsid w:val="00B50FC3"/>
    <w:rsid w:val="00B52097"/>
    <w:rsid w:val="00B53CBD"/>
    <w:rsid w:val="00B55CD5"/>
    <w:rsid w:val="00B5610C"/>
    <w:rsid w:val="00B56334"/>
    <w:rsid w:val="00B56F2D"/>
    <w:rsid w:val="00B57450"/>
    <w:rsid w:val="00B578BE"/>
    <w:rsid w:val="00B62C0F"/>
    <w:rsid w:val="00B63AFB"/>
    <w:rsid w:val="00B646B8"/>
    <w:rsid w:val="00B66113"/>
    <w:rsid w:val="00B67F04"/>
    <w:rsid w:val="00B700E4"/>
    <w:rsid w:val="00B708F1"/>
    <w:rsid w:val="00B71735"/>
    <w:rsid w:val="00B71E44"/>
    <w:rsid w:val="00B73BAA"/>
    <w:rsid w:val="00B74EC9"/>
    <w:rsid w:val="00B7575D"/>
    <w:rsid w:val="00B758A0"/>
    <w:rsid w:val="00B76CA1"/>
    <w:rsid w:val="00B77DB4"/>
    <w:rsid w:val="00B80EE2"/>
    <w:rsid w:val="00B82345"/>
    <w:rsid w:val="00B838C1"/>
    <w:rsid w:val="00B839BB"/>
    <w:rsid w:val="00B83B15"/>
    <w:rsid w:val="00B85114"/>
    <w:rsid w:val="00B8660C"/>
    <w:rsid w:val="00B8773A"/>
    <w:rsid w:val="00B901DA"/>
    <w:rsid w:val="00B9101F"/>
    <w:rsid w:val="00B91AFE"/>
    <w:rsid w:val="00B93A2B"/>
    <w:rsid w:val="00B95280"/>
    <w:rsid w:val="00B95EE5"/>
    <w:rsid w:val="00B9608B"/>
    <w:rsid w:val="00B96CE8"/>
    <w:rsid w:val="00B978C7"/>
    <w:rsid w:val="00BA077B"/>
    <w:rsid w:val="00BA0F48"/>
    <w:rsid w:val="00BA18B2"/>
    <w:rsid w:val="00BA1B09"/>
    <w:rsid w:val="00BA4C16"/>
    <w:rsid w:val="00BA65EB"/>
    <w:rsid w:val="00BA6675"/>
    <w:rsid w:val="00BA69BC"/>
    <w:rsid w:val="00BA7DBF"/>
    <w:rsid w:val="00BB1757"/>
    <w:rsid w:val="00BB230D"/>
    <w:rsid w:val="00BB2400"/>
    <w:rsid w:val="00BB2C72"/>
    <w:rsid w:val="00BB34DA"/>
    <w:rsid w:val="00BB3624"/>
    <w:rsid w:val="00BB617F"/>
    <w:rsid w:val="00BB722B"/>
    <w:rsid w:val="00BB73F0"/>
    <w:rsid w:val="00BB7D17"/>
    <w:rsid w:val="00BC035D"/>
    <w:rsid w:val="00BC047A"/>
    <w:rsid w:val="00BC04FE"/>
    <w:rsid w:val="00BC23D4"/>
    <w:rsid w:val="00BC250D"/>
    <w:rsid w:val="00BC3184"/>
    <w:rsid w:val="00BC3B46"/>
    <w:rsid w:val="00BC4CD3"/>
    <w:rsid w:val="00BC4FE0"/>
    <w:rsid w:val="00BC6932"/>
    <w:rsid w:val="00BC72B3"/>
    <w:rsid w:val="00BC7A6B"/>
    <w:rsid w:val="00BC7CBD"/>
    <w:rsid w:val="00BD0B57"/>
    <w:rsid w:val="00BD0E1A"/>
    <w:rsid w:val="00BD0EC8"/>
    <w:rsid w:val="00BD106E"/>
    <w:rsid w:val="00BD1986"/>
    <w:rsid w:val="00BD1A47"/>
    <w:rsid w:val="00BD1CBB"/>
    <w:rsid w:val="00BD1D85"/>
    <w:rsid w:val="00BD1EAB"/>
    <w:rsid w:val="00BD2446"/>
    <w:rsid w:val="00BD332E"/>
    <w:rsid w:val="00BD3DAC"/>
    <w:rsid w:val="00BD3F2A"/>
    <w:rsid w:val="00BD4596"/>
    <w:rsid w:val="00BD79D2"/>
    <w:rsid w:val="00BD7AFC"/>
    <w:rsid w:val="00BE0117"/>
    <w:rsid w:val="00BE070B"/>
    <w:rsid w:val="00BE1A6D"/>
    <w:rsid w:val="00BE1ABE"/>
    <w:rsid w:val="00BE1BB1"/>
    <w:rsid w:val="00BE2A5D"/>
    <w:rsid w:val="00BE2D9F"/>
    <w:rsid w:val="00BE2FF7"/>
    <w:rsid w:val="00BE330E"/>
    <w:rsid w:val="00BE44B1"/>
    <w:rsid w:val="00BE4763"/>
    <w:rsid w:val="00BE48AF"/>
    <w:rsid w:val="00BE5054"/>
    <w:rsid w:val="00BE59D0"/>
    <w:rsid w:val="00BE68F9"/>
    <w:rsid w:val="00BE7D54"/>
    <w:rsid w:val="00BE7F5A"/>
    <w:rsid w:val="00BF0B8D"/>
    <w:rsid w:val="00BF18B2"/>
    <w:rsid w:val="00BF1FCF"/>
    <w:rsid w:val="00BF20C8"/>
    <w:rsid w:val="00BF23FB"/>
    <w:rsid w:val="00BF2CC6"/>
    <w:rsid w:val="00BF3421"/>
    <w:rsid w:val="00BF61AD"/>
    <w:rsid w:val="00BF7ACA"/>
    <w:rsid w:val="00C010D2"/>
    <w:rsid w:val="00C0279C"/>
    <w:rsid w:val="00C03956"/>
    <w:rsid w:val="00C043E3"/>
    <w:rsid w:val="00C053A7"/>
    <w:rsid w:val="00C05831"/>
    <w:rsid w:val="00C058E0"/>
    <w:rsid w:val="00C07445"/>
    <w:rsid w:val="00C075FF"/>
    <w:rsid w:val="00C07698"/>
    <w:rsid w:val="00C07D44"/>
    <w:rsid w:val="00C10F25"/>
    <w:rsid w:val="00C11817"/>
    <w:rsid w:val="00C11E91"/>
    <w:rsid w:val="00C121C9"/>
    <w:rsid w:val="00C12681"/>
    <w:rsid w:val="00C144D6"/>
    <w:rsid w:val="00C14978"/>
    <w:rsid w:val="00C151E4"/>
    <w:rsid w:val="00C16C69"/>
    <w:rsid w:val="00C17584"/>
    <w:rsid w:val="00C175E2"/>
    <w:rsid w:val="00C17A44"/>
    <w:rsid w:val="00C20074"/>
    <w:rsid w:val="00C2054F"/>
    <w:rsid w:val="00C20AAB"/>
    <w:rsid w:val="00C20B22"/>
    <w:rsid w:val="00C2147C"/>
    <w:rsid w:val="00C222E0"/>
    <w:rsid w:val="00C22EC4"/>
    <w:rsid w:val="00C25622"/>
    <w:rsid w:val="00C25E0F"/>
    <w:rsid w:val="00C328EC"/>
    <w:rsid w:val="00C32B47"/>
    <w:rsid w:val="00C330B9"/>
    <w:rsid w:val="00C34DA8"/>
    <w:rsid w:val="00C3511D"/>
    <w:rsid w:val="00C3797D"/>
    <w:rsid w:val="00C40F0C"/>
    <w:rsid w:val="00C41126"/>
    <w:rsid w:val="00C41DF0"/>
    <w:rsid w:val="00C442D1"/>
    <w:rsid w:val="00C44562"/>
    <w:rsid w:val="00C4709E"/>
    <w:rsid w:val="00C47AD6"/>
    <w:rsid w:val="00C47BCC"/>
    <w:rsid w:val="00C50406"/>
    <w:rsid w:val="00C52C48"/>
    <w:rsid w:val="00C52E7E"/>
    <w:rsid w:val="00C53E60"/>
    <w:rsid w:val="00C541D4"/>
    <w:rsid w:val="00C543C7"/>
    <w:rsid w:val="00C54495"/>
    <w:rsid w:val="00C546C6"/>
    <w:rsid w:val="00C550C7"/>
    <w:rsid w:val="00C55D49"/>
    <w:rsid w:val="00C55D74"/>
    <w:rsid w:val="00C607A4"/>
    <w:rsid w:val="00C60BD4"/>
    <w:rsid w:val="00C60C4B"/>
    <w:rsid w:val="00C61DA4"/>
    <w:rsid w:val="00C61F62"/>
    <w:rsid w:val="00C6247C"/>
    <w:rsid w:val="00C62AE1"/>
    <w:rsid w:val="00C62EE4"/>
    <w:rsid w:val="00C630DC"/>
    <w:rsid w:val="00C635F6"/>
    <w:rsid w:val="00C637F9"/>
    <w:rsid w:val="00C6385B"/>
    <w:rsid w:val="00C64029"/>
    <w:rsid w:val="00C64680"/>
    <w:rsid w:val="00C64EF6"/>
    <w:rsid w:val="00C654CA"/>
    <w:rsid w:val="00C65695"/>
    <w:rsid w:val="00C66205"/>
    <w:rsid w:val="00C67AC0"/>
    <w:rsid w:val="00C67AD3"/>
    <w:rsid w:val="00C718CC"/>
    <w:rsid w:val="00C71A19"/>
    <w:rsid w:val="00C728FE"/>
    <w:rsid w:val="00C73523"/>
    <w:rsid w:val="00C74860"/>
    <w:rsid w:val="00C74D14"/>
    <w:rsid w:val="00C77157"/>
    <w:rsid w:val="00C77D73"/>
    <w:rsid w:val="00C8058E"/>
    <w:rsid w:val="00C819C9"/>
    <w:rsid w:val="00C81CBC"/>
    <w:rsid w:val="00C828B7"/>
    <w:rsid w:val="00C82DA0"/>
    <w:rsid w:val="00C83DE3"/>
    <w:rsid w:val="00C8507F"/>
    <w:rsid w:val="00C877DD"/>
    <w:rsid w:val="00C90051"/>
    <w:rsid w:val="00C92034"/>
    <w:rsid w:val="00C92238"/>
    <w:rsid w:val="00C9287F"/>
    <w:rsid w:val="00C93008"/>
    <w:rsid w:val="00C9345E"/>
    <w:rsid w:val="00C93798"/>
    <w:rsid w:val="00C93D00"/>
    <w:rsid w:val="00C9448A"/>
    <w:rsid w:val="00C946A5"/>
    <w:rsid w:val="00C9479E"/>
    <w:rsid w:val="00C94932"/>
    <w:rsid w:val="00C9696A"/>
    <w:rsid w:val="00C96D68"/>
    <w:rsid w:val="00C97351"/>
    <w:rsid w:val="00C97D3D"/>
    <w:rsid w:val="00CA0607"/>
    <w:rsid w:val="00CA1543"/>
    <w:rsid w:val="00CA1716"/>
    <w:rsid w:val="00CA277A"/>
    <w:rsid w:val="00CA2D1B"/>
    <w:rsid w:val="00CA2E2D"/>
    <w:rsid w:val="00CA4081"/>
    <w:rsid w:val="00CA6709"/>
    <w:rsid w:val="00CA67BE"/>
    <w:rsid w:val="00CA67C8"/>
    <w:rsid w:val="00CA70A5"/>
    <w:rsid w:val="00CB190D"/>
    <w:rsid w:val="00CB26D7"/>
    <w:rsid w:val="00CB3653"/>
    <w:rsid w:val="00CB40B1"/>
    <w:rsid w:val="00CB414A"/>
    <w:rsid w:val="00CB47C3"/>
    <w:rsid w:val="00CB49D7"/>
    <w:rsid w:val="00CB58D9"/>
    <w:rsid w:val="00CB5A6B"/>
    <w:rsid w:val="00CB6118"/>
    <w:rsid w:val="00CB6358"/>
    <w:rsid w:val="00CB7D43"/>
    <w:rsid w:val="00CB7EAC"/>
    <w:rsid w:val="00CC037C"/>
    <w:rsid w:val="00CC0F51"/>
    <w:rsid w:val="00CC15F8"/>
    <w:rsid w:val="00CC25F3"/>
    <w:rsid w:val="00CC2AEF"/>
    <w:rsid w:val="00CC2EFC"/>
    <w:rsid w:val="00CC3EA3"/>
    <w:rsid w:val="00CC43E4"/>
    <w:rsid w:val="00CC6980"/>
    <w:rsid w:val="00CC6EDE"/>
    <w:rsid w:val="00CC7885"/>
    <w:rsid w:val="00CD0592"/>
    <w:rsid w:val="00CD063E"/>
    <w:rsid w:val="00CD0D57"/>
    <w:rsid w:val="00CD2703"/>
    <w:rsid w:val="00CD341E"/>
    <w:rsid w:val="00CD366A"/>
    <w:rsid w:val="00CD4AEE"/>
    <w:rsid w:val="00CD6D14"/>
    <w:rsid w:val="00CE148B"/>
    <w:rsid w:val="00CE1A05"/>
    <w:rsid w:val="00CE1D9E"/>
    <w:rsid w:val="00CE2814"/>
    <w:rsid w:val="00CE37D8"/>
    <w:rsid w:val="00CE41E7"/>
    <w:rsid w:val="00CE4435"/>
    <w:rsid w:val="00CE4439"/>
    <w:rsid w:val="00CE4820"/>
    <w:rsid w:val="00CE4A40"/>
    <w:rsid w:val="00CE563F"/>
    <w:rsid w:val="00CE5AFE"/>
    <w:rsid w:val="00CE64DF"/>
    <w:rsid w:val="00CE756F"/>
    <w:rsid w:val="00CF002C"/>
    <w:rsid w:val="00CF14A1"/>
    <w:rsid w:val="00CF2A7C"/>
    <w:rsid w:val="00CF3853"/>
    <w:rsid w:val="00CF3AA1"/>
    <w:rsid w:val="00CF3CD2"/>
    <w:rsid w:val="00CF3E89"/>
    <w:rsid w:val="00CF563B"/>
    <w:rsid w:val="00CF59E7"/>
    <w:rsid w:val="00CF5D5E"/>
    <w:rsid w:val="00CF6F99"/>
    <w:rsid w:val="00CF75B2"/>
    <w:rsid w:val="00D00074"/>
    <w:rsid w:val="00D01000"/>
    <w:rsid w:val="00D01F32"/>
    <w:rsid w:val="00D01FFD"/>
    <w:rsid w:val="00D022B7"/>
    <w:rsid w:val="00D02838"/>
    <w:rsid w:val="00D029FD"/>
    <w:rsid w:val="00D03137"/>
    <w:rsid w:val="00D03D70"/>
    <w:rsid w:val="00D03EC7"/>
    <w:rsid w:val="00D0499B"/>
    <w:rsid w:val="00D0677D"/>
    <w:rsid w:val="00D0743A"/>
    <w:rsid w:val="00D1104A"/>
    <w:rsid w:val="00D12CEB"/>
    <w:rsid w:val="00D13874"/>
    <w:rsid w:val="00D1467F"/>
    <w:rsid w:val="00D15090"/>
    <w:rsid w:val="00D20923"/>
    <w:rsid w:val="00D20B9D"/>
    <w:rsid w:val="00D21947"/>
    <w:rsid w:val="00D21C8F"/>
    <w:rsid w:val="00D220F1"/>
    <w:rsid w:val="00D223D7"/>
    <w:rsid w:val="00D228B9"/>
    <w:rsid w:val="00D22F21"/>
    <w:rsid w:val="00D232D3"/>
    <w:rsid w:val="00D23C98"/>
    <w:rsid w:val="00D2449F"/>
    <w:rsid w:val="00D244D3"/>
    <w:rsid w:val="00D252A4"/>
    <w:rsid w:val="00D30E7E"/>
    <w:rsid w:val="00D31397"/>
    <w:rsid w:val="00D31439"/>
    <w:rsid w:val="00D31510"/>
    <w:rsid w:val="00D31749"/>
    <w:rsid w:val="00D31A07"/>
    <w:rsid w:val="00D325A2"/>
    <w:rsid w:val="00D32D8A"/>
    <w:rsid w:val="00D3335B"/>
    <w:rsid w:val="00D3359A"/>
    <w:rsid w:val="00D33BEF"/>
    <w:rsid w:val="00D345FD"/>
    <w:rsid w:val="00D35C7B"/>
    <w:rsid w:val="00D367FC"/>
    <w:rsid w:val="00D36854"/>
    <w:rsid w:val="00D36D9F"/>
    <w:rsid w:val="00D36F1B"/>
    <w:rsid w:val="00D37DF1"/>
    <w:rsid w:val="00D37FCD"/>
    <w:rsid w:val="00D40A5C"/>
    <w:rsid w:val="00D414CB"/>
    <w:rsid w:val="00D42605"/>
    <w:rsid w:val="00D42BD5"/>
    <w:rsid w:val="00D43107"/>
    <w:rsid w:val="00D436D3"/>
    <w:rsid w:val="00D43ED8"/>
    <w:rsid w:val="00D44689"/>
    <w:rsid w:val="00D449AC"/>
    <w:rsid w:val="00D44F4E"/>
    <w:rsid w:val="00D4769E"/>
    <w:rsid w:val="00D47CEE"/>
    <w:rsid w:val="00D50A7F"/>
    <w:rsid w:val="00D51CA5"/>
    <w:rsid w:val="00D531B4"/>
    <w:rsid w:val="00D53E43"/>
    <w:rsid w:val="00D54037"/>
    <w:rsid w:val="00D553A9"/>
    <w:rsid w:val="00D55648"/>
    <w:rsid w:val="00D55AB2"/>
    <w:rsid w:val="00D566AF"/>
    <w:rsid w:val="00D574D0"/>
    <w:rsid w:val="00D577CA"/>
    <w:rsid w:val="00D60147"/>
    <w:rsid w:val="00D61142"/>
    <w:rsid w:val="00D6156E"/>
    <w:rsid w:val="00D61880"/>
    <w:rsid w:val="00D61B8A"/>
    <w:rsid w:val="00D624C8"/>
    <w:rsid w:val="00D63D22"/>
    <w:rsid w:val="00D63FEF"/>
    <w:rsid w:val="00D64FE7"/>
    <w:rsid w:val="00D65734"/>
    <w:rsid w:val="00D669E7"/>
    <w:rsid w:val="00D66CAD"/>
    <w:rsid w:val="00D67861"/>
    <w:rsid w:val="00D700DA"/>
    <w:rsid w:val="00D7098A"/>
    <w:rsid w:val="00D7164A"/>
    <w:rsid w:val="00D71D59"/>
    <w:rsid w:val="00D721B4"/>
    <w:rsid w:val="00D7239E"/>
    <w:rsid w:val="00D747AD"/>
    <w:rsid w:val="00D74A8E"/>
    <w:rsid w:val="00D74FA7"/>
    <w:rsid w:val="00D76460"/>
    <w:rsid w:val="00D76B34"/>
    <w:rsid w:val="00D76B91"/>
    <w:rsid w:val="00D77E44"/>
    <w:rsid w:val="00D80990"/>
    <w:rsid w:val="00D81158"/>
    <w:rsid w:val="00D820D7"/>
    <w:rsid w:val="00D83254"/>
    <w:rsid w:val="00D8346B"/>
    <w:rsid w:val="00D8384E"/>
    <w:rsid w:val="00D83CBC"/>
    <w:rsid w:val="00D83F6B"/>
    <w:rsid w:val="00D84803"/>
    <w:rsid w:val="00D84937"/>
    <w:rsid w:val="00D87D52"/>
    <w:rsid w:val="00D91AA4"/>
    <w:rsid w:val="00D920D3"/>
    <w:rsid w:val="00D92574"/>
    <w:rsid w:val="00D92D60"/>
    <w:rsid w:val="00D95BA5"/>
    <w:rsid w:val="00D95F20"/>
    <w:rsid w:val="00DA0354"/>
    <w:rsid w:val="00DA1A35"/>
    <w:rsid w:val="00DA35E6"/>
    <w:rsid w:val="00DA4196"/>
    <w:rsid w:val="00DA50B9"/>
    <w:rsid w:val="00DA65EC"/>
    <w:rsid w:val="00DA669F"/>
    <w:rsid w:val="00DB0269"/>
    <w:rsid w:val="00DB0577"/>
    <w:rsid w:val="00DB0A2E"/>
    <w:rsid w:val="00DB1A89"/>
    <w:rsid w:val="00DB2091"/>
    <w:rsid w:val="00DB2302"/>
    <w:rsid w:val="00DB236A"/>
    <w:rsid w:val="00DB2C06"/>
    <w:rsid w:val="00DB2CB2"/>
    <w:rsid w:val="00DB3863"/>
    <w:rsid w:val="00DB3C0E"/>
    <w:rsid w:val="00DB4726"/>
    <w:rsid w:val="00DB5FDD"/>
    <w:rsid w:val="00DB65A2"/>
    <w:rsid w:val="00DB66F4"/>
    <w:rsid w:val="00DC049A"/>
    <w:rsid w:val="00DC122E"/>
    <w:rsid w:val="00DC28EF"/>
    <w:rsid w:val="00DC2A4C"/>
    <w:rsid w:val="00DC449A"/>
    <w:rsid w:val="00DC4FBD"/>
    <w:rsid w:val="00DC52A9"/>
    <w:rsid w:val="00DC52BB"/>
    <w:rsid w:val="00DC5A5E"/>
    <w:rsid w:val="00DC6129"/>
    <w:rsid w:val="00DC62F8"/>
    <w:rsid w:val="00DC715B"/>
    <w:rsid w:val="00DC75D5"/>
    <w:rsid w:val="00DD0AC3"/>
    <w:rsid w:val="00DD0BA9"/>
    <w:rsid w:val="00DD37D6"/>
    <w:rsid w:val="00DD3EE6"/>
    <w:rsid w:val="00DD45DE"/>
    <w:rsid w:val="00DD4EB3"/>
    <w:rsid w:val="00DD5DD2"/>
    <w:rsid w:val="00DD6A54"/>
    <w:rsid w:val="00DD758B"/>
    <w:rsid w:val="00DE05CE"/>
    <w:rsid w:val="00DE193D"/>
    <w:rsid w:val="00DE1B98"/>
    <w:rsid w:val="00DE27DD"/>
    <w:rsid w:val="00DE293C"/>
    <w:rsid w:val="00DE29E8"/>
    <w:rsid w:val="00DE36BC"/>
    <w:rsid w:val="00DE3D58"/>
    <w:rsid w:val="00DF0264"/>
    <w:rsid w:val="00DF07F2"/>
    <w:rsid w:val="00DF0BB2"/>
    <w:rsid w:val="00DF0F33"/>
    <w:rsid w:val="00DF113D"/>
    <w:rsid w:val="00DF3C59"/>
    <w:rsid w:val="00DF589A"/>
    <w:rsid w:val="00DF5AD7"/>
    <w:rsid w:val="00DF67B9"/>
    <w:rsid w:val="00DF69EF"/>
    <w:rsid w:val="00DF6C04"/>
    <w:rsid w:val="00DF7496"/>
    <w:rsid w:val="00DF75B5"/>
    <w:rsid w:val="00DF760D"/>
    <w:rsid w:val="00E01684"/>
    <w:rsid w:val="00E01BD0"/>
    <w:rsid w:val="00E02197"/>
    <w:rsid w:val="00E0219D"/>
    <w:rsid w:val="00E02F64"/>
    <w:rsid w:val="00E04022"/>
    <w:rsid w:val="00E07EC3"/>
    <w:rsid w:val="00E07F66"/>
    <w:rsid w:val="00E10FA0"/>
    <w:rsid w:val="00E11C9E"/>
    <w:rsid w:val="00E11D6E"/>
    <w:rsid w:val="00E1275D"/>
    <w:rsid w:val="00E1329B"/>
    <w:rsid w:val="00E133D7"/>
    <w:rsid w:val="00E14C5E"/>
    <w:rsid w:val="00E15A16"/>
    <w:rsid w:val="00E169BF"/>
    <w:rsid w:val="00E16F73"/>
    <w:rsid w:val="00E17914"/>
    <w:rsid w:val="00E20033"/>
    <w:rsid w:val="00E206DB"/>
    <w:rsid w:val="00E216AD"/>
    <w:rsid w:val="00E228CE"/>
    <w:rsid w:val="00E23413"/>
    <w:rsid w:val="00E237FC"/>
    <w:rsid w:val="00E245A6"/>
    <w:rsid w:val="00E25812"/>
    <w:rsid w:val="00E27038"/>
    <w:rsid w:val="00E27295"/>
    <w:rsid w:val="00E27460"/>
    <w:rsid w:val="00E30498"/>
    <w:rsid w:val="00E30601"/>
    <w:rsid w:val="00E3196E"/>
    <w:rsid w:val="00E31FAB"/>
    <w:rsid w:val="00E3378E"/>
    <w:rsid w:val="00E34431"/>
    <w:rsid w:val="00E34C61"/>
    <w:rsid w:val="00E34DFD"/>
    <w:rsid w:val="00E34E42"/>
    <w:rsid w:val="00E357AB"/>
    <w:rsid w:val="00E36183"/>
    <w:rsid w:val="00E370AD"/>
    <w:rsid w:val="00E4053D"/>
    <w:rsid w:val="00E421DD"/>
    <w:rsid w:val="00E42E17"/>
    <w:rsid w:val="00E46084"/>
    <w:rsid w:val="00E47ADE"/>
    <w:rsid w:val="00E47F12"/>
    <w:rsid w:val="00E50268"/>
    <w:rsid w:val="00E50C0D"/>
    <w:rsid w:val="00E51DB7"/>
    <w:rsid w:val="00E51EC9"/>
    <w:rsid w:val="00E52163"/>
    <w:rsid w:val="00E528B4"/>
    <w:rsid w:val="00E52937"/>
    <w:rsid w:val="00E52BE3"/>
    <w:rsid w:val="00E5338B"/>
    <w:rsid w:val="00E53843"/>
    <w:rsid w:val="00E54522"/>
    <w:rsid w:val="00E5515D"/>
    <w:rsid w:val="00E553EA"/>
    <w:rsid w:val="00E55718"/>
    <w:rsid w:val="00E55FF7"/>
    <w:rsid w:val="00E56DBB"/>
    <w:rsid w:val="00E60CB5"/>
    <w:rsid w:val="00E62D34"/>
    <w:rsid w:val="00E62D78"/>
    <w:rsid w:val="00E63378"/>
    <w:rsid w:val="00E633B6"/>
    <w:rsid w:val="00E6341F"/>
    <w:rsid w:val="00E634F0"/>
    <w:rsid w:val="00E63711"/>
    <w:rsid w:val="00E637E9"/>
    <w:rsid w:val="00E63B34"/>
    <w:rsid w:val="00E63E41"/>
    <w:rsid w:val="00E64515"/>
    <w:rsid w:val="00E64897"/>
    <w:rsid w:val="00E6556C"/>
    <w:rsid w:val="00E66005"/>
    <w:rsid w:val="00E66340"/>
    <w:rsid w:val="00E66BCC"/>
    <w:rsid w:val="00E67BDB"/>
    <w:rsid w:val="00E70305"/>
    <w:rsid w:val="00E712CB"/>
    <w:rsid w:val="00E71F6E"/>
    <w:rsid w:val="00E72932"/>
    <w:rsid w:val="00E729EF"/>
    <w:rsid w:val="00E733FE"/>
    <w:rsid w:val="00E737B9"/>
    <w:rsid w:val="00E738A9"/>
    <w:rsid w:val="00E73C5E"/>
    <w:rsid w:val="00E7491F"/>
    <w:rsid w:val="00E76753"/>
    <w:rsid w:val="00E773DC"/>
    <w:rsid w:val="00E776DE"/>
    <w:rsid w:val="00E77C64"/>
    <w:rsid w:val="00E81711"/>
    <w:rsid w:val="00E81CA8"/>
    <w:rsid w:val="00E81F03"/>
    <w:rsid w:val="00E830D4"/>
    <w:rsid w:val="00E83890"/>
    <w:rsid w:val="00E83C01"/>
    <w:rsid w:val="00E85EE3"/>
    <w:rsid w:val="00E865D0"/>
    <w:rsid w:val="00E872D1"/>
    <w:rsid w:val="00E87A4F"/>
    <w:rsid w:val="00E90016"/>
    <w:rsid w:val="00E910E2"/>
    <w:rsid w:val="00E912B5"/>
    <w:rsid w:val="00E91B9D"/>
    <w:rsid w:val="00E92C35"/>
    <w:rsid w:val="00E93028"/>
    <w:rsid w:val="00E943FD"/>
    <w:rsid w:val="00E956F8"/>
    <w:rsid w:val="00E95DE1"/>
    <w:rsid w:val="00E96D56"/>
    <w:rsid w:val="00E97089"/>
    <w:rsid w:val="00E97991"/>
    <w:rsid w:val="00E97B00"/>
    <w:rsid w:val="00E97DBF"/>
    <w:rsid w:val="00EA266B"/>
    <w:rsid w:val="00EA2F93"/>
    <w:rsid w:val="00EA3414"/>
    <w:rsid w:val="00EA3C9E"/>
    <w:rsid w:val="00EA4E72"/>
    <w:rsid w:val="00EA5D57"/>
    <w:rsid w:val="00EA6E8B"/>
    <w:rsid w:val="00EA7913"/>
    <w:rsid w:val="00EB0A2C"/>
    <w:rsid w:val="00EB107F"/>
    <w:rsid w:val="00EB16D3"/>
    <w:rsid w:val="00EB1E11"/>
    <w:rsid w:val="00EB26D0"/>
    <w:rsid w:val="00EB39A9"/>
    <w:rsid w:val="00EB3F11"/>
    <w:rsid w:val="00EB454B"/>
    <w:rsid w:val="00EB493B"/>
    <w:rsid w:val="00EB4C63"/>
    <w:rsid w:val="00EB4E39"/>
    <w:rsid w:val="00EB57A7"/>
    <w:rsid w:val="00EB6384"/>
    <w:rsid w:val="00EB6444"/>
    <w:rsid w:val="00EB7014"/>
    <w:rsid w:val="00EB706B"/>
    <w:rsid w:val="00EB7A97"/>
    <w:rsid w:val="00EB7E18"/>
    <w:rsid w:val="00EC014D"/>
    <w:rsid w:val="00EC015E"/>
    <w:rsid w:val="00EC020E"/>
    <w:rsid w:val="00EC1EA1"/>
    <w:rsid w:val="00EC32E0"/>
    <w:rsid w:val="00EC33DA"/>
    <w:rsid w:val="00EC4B35"/>
    <w:rsid w:val="00EC5883"/>
    <w:rsid w:val="00EC6218"/>
    <w:rsid w:val="00EC6E10"/>
    <w:rsid w:val="00EC7057"/>
    <w:rsid w:val="00EC742A"/>
    <w:rsid w:val="00EC74DD"/>
    <w:rsid w:val="00EC7E25"/>
    <w:rsid w:val="00ED0504"/>
    <w:rsid w:val="00ED0D04"/>
    <w:rsid w:val="00ED10AF"/>
    <w:rsid w:val="00ED1B3F"/>
    <w:rsid w:val="00ED1CE0"/>
    <w:rsid w:val="00ED32EC"/>
    <w:rsid w:val="00ED3AFD"/>
    <w:rsid w:val="00ED3CD9"/>
    <w:rsid w:val="00ED5F4B"/>
    <w:rsid w:val="00ED6887"/>
    <w:rsid w:val="00ED7278"/>
    <w:rsid w:val="00ED798F"/>
    <w:rsid w:val="00EE053D"/>
    <w:rsid w:val="00EE1020"/>
    <w:rsid w:val="00EE1185"/>
    <w:rsid w:val="00EE27D5"/>
    <w:rsid w:val="00EE33F5"/>
    <w:rsid w:val="00EE45A2"/>
    <w:rsid w:val="00EE4B6A"/>
    <w:rsid w:val="00EE4D93"/>
    <w:rsid w:val="00EE57C6"/>
    <w:rsid w:val="00EE5850"/>
    <w:rsid w:val="00EE5E0F"/>
    <w:rsid w:val="00EE67C6"/>
    <w:rsid w:val="00EE6E4E"/>
    <w:rsid w:val="00EF09CC"/>
    <w:rsid w:val="00EF0ECC"/>
    <w:rsid w:val="00EF2BB5"/>
    <w:rsid w:val="00EF2D0D"/>
    <w:rsid w:val="00EF515D"/>
    <w:rsid w:val="00EF5E2D"/>
    <w:rsid w:val="00EF5FCE"/>
    <w:rsid w:val="00EF66E0"/>
    <w:rsid w:val="00F002FB"/>
    <w:rsid w:val="00F01004"/>
    <w:rsid w:val="00F019F4"/>
    <w:rsid w:val="00F01C53"/>
    <w:rsid w:val="00F02B9C"/>
    <w:rsid w:val="00F02EF2"/>
    <w:rsid w:val="00F0302F"/>
    <w:rsid w:val="00F03EFE"/>
    <w:rsid w:val="00F04911"/>
    <w:rsid w:val="00F06068"/>
    <w:rsid w:val="00F06185"/>
    <w:rsid w:val="00F07493"/>
    <w:rsid w:val="00F07B8E"/>
    <w:rsid w:val="00F1021A"/>
    <w:rsid w:val="00F1038E"/>
    <w:rsid w:val="00F10615"/>
    <w:rsid w:val="00F106FF"/>
    <w:rsid w:val="00F10B9A"/>
    <w:rsid w:val="00F10ECE"/>
    <w:rsid w:val="00F11ACC"/>
    <w:rsid w:val="00F12116"/>
    <w:rsid w:val="00F132F5"/>
    <w:rsid w:val="00F163B6"/>
    <w:rsid w:val="00F16C49"/>
    <w:rsid w:val="00F16CB7"/>
    <w:rsid w:val="00F17606"/>
    <w:rsid w:val="00F17A6E"/>
    <w:rsid w:val="00F17C39"/>
    <w:rsid w:val="00F20354"/>
    <w:rsid w:val="00F20E9D"/>
    <w:rsid w:val="00F217FE"/>
    <w:rsid w:val="00F2289B"/>
    <w:rsid w:val="00F23276"/>
    <w:rsid w:val="00F23DE6"/>
    <w:rsid w:val="00F241C9"/>
    <w:rsid w:val="00F249E7"/>
    <w:rsid w:val="00F24A7F"/>
    <w:rsid w:val="00F25B3D"/>
    <w:rsid w:val="00F26DD3"/>
    <w:rsid w:val="00F26E82"/>
    <w:rsid w:val="00F27184"/>
    <w:rsid w:val="00F27259"/>
    <w:rsid w:val="00F27790"/>
    <w:rsid w:val="00F277CC"/>
    <w:rsid w:val="00F30563"/>
    <w:rsid w:val="00F30BFD"/>
    <w:rsid w:val="00F31E90"/>
    <w:rsid w:val="00F3359B"/>
    <w:rsid w:val="00F33D45"/>
    <w:rsid w:val="00F34D72"/>
    <w:rsid w:val="00F3549E"/>
    <w:rsid w:val="00F3655C"/>
    <w:rsid w:val="00F368D6"/>
    <w:rsid w:val="00F36E71"/>
    <w:rsid w:val="00F37682"/>
    <w:rsid w:val="00F37C8A"/>
    <w:rsid w:val="00F41059"/>
    <w:rsid w:val="00F4117A"/>
    <w:rsid w:val="00F41230"/>
    <w:rsid w:val="00F41DA1"/>
    <w:rsid w:val="00F44476"/>
    <w:rsid w:val="00F44E64"/>
    <w:rsid w:val="00F4541E"/>
    <w:rsid w:val="00F458A4"/>
    <w:rsid w:val="00F464DD"/>
    <w:rsid w:val="00F46987"/>
    <w:rsid w:val="00F47DD3"/>
    <w:rsid w:val="00F47F05"/>
    <w:rsid w:val="00F47F81"/>
    <w:rsid w:val="00F50397"/>
    <w:rsid w:val="00F515D6"/>
    <w:rsid w:val="00F515F2"/>
    <w:rsid w:val="00F51F53"/>
    <w:rsid w:val="00F52591"/>
    <w:rsid w:val="00F53BFC"/>
    <w:rsid w:val="00F53F3F"/>
    <w:rsid w:val="00F54B39"/>
    <w:rsid w:val="00F575BE"/>
    <w:rsid w:val="00F57AEA"/>
    <w:rsid w:val="00F57B59"/>
    <w:rsid w:val="00F60178"/>
    <w:rsid w:val="00F61421"/>
    <w:rsid w:val="00F62309"/>
    <w:rsid w:val="00F625C9"/>
    <w:rsid w:val="00F62ED0"/>
    <w:rsid w:val="00F64AB6"/>
    <w:rsid w:val="00F65E8F"/>
    <w:rsid w:val="00F6683F"/>
    <w:rsid w:val="00F66F2F"/>
    <w:rsid w:val="00F679DF"/>
    <w:rsid w:val="00F705C3"/>
    <w:rsid w:val="00F707D9"/>
    <w:rsid w:val="00F70947"/>
    <w:rsid w:val="00F71175"/>
    <w:rsid w:val="00F71C13"/>
    <w:rsid w:val="00F724A8"/>
    <w:rsid w:val="00F72554"/>
    <w:rsid w:val="00F72B3E"/>
    <w:rsid w:val="00F73077"/>
    <w:rsid w:val="00F73187"/>
    <w:rsid w:val="00F75FDA"/>
    <w:rsid w:val="00F76921"/>
    <w:rsid w:val="00F76DE6"/>
    <w:rsid w:val="00F772C3"/>
    <w:rsid w:val="00F80C70"/>
    <w:rsid w:val="00F81586"/>
    <w:rsid w:val="00F82C06"/>
    <w:rsid w:val="00F83312"/>
    <w:rsid w:val="00F839E8"/>
    <w:rsid w:val="00F83A6D"/>
    <w:rsid w:val="00F84084"/>
    <w:rsid w:val="00F848C2"/>
    <w:rsid w:val="00F855F5"/>
    <w:rsid w:val="00F860CD"/>
    <w:rsid w:val="00F863B9"/>
    <w:rsid w:val="00F90270"/>
    <w:rsid w:val="00F902AC"/>
    <w:rsid w:val="00F91870"/>
    <w:rsid w:val="00F92BBF"/>
    <w:rsid w:val="00F9343E"/>
    <w:rsid w:val="00F935BD"/>
    <w:rsid w:val="00F94709"/>
    <w:rsid w:val="00F94720"/>
    <w:rsid w:val="00F9503F"/>
    <w:rsid w:val="00FA219A"/>
    <w:rsid w:val="00FA39F5"/>
    <w:rsid w:val="00FA3EF7"/>
    <w:rsid w:val="00FA6E43"/>
    <w:rsid w:val="00FB02F2"/>
    <w:rsid w:val="00FB03B4"/>
    <w:rsid w:val="00FB2F08"/>
    <w:rsid w:val="00FB3441"/>
    <w:rsid w:val="00FB3B7D"/>
    <w:rsid w:val="00FB457C"/>
    <w:rsid w:val="00FB4908"/>
    <w:rsid w:val="00FB4A20"/>
    <w:rsid w:val="00FB5B35"/>
    <w:rsid w:val="00FB6228"/>
    <w:rsid w:val="00FB69BC"/>
    <w:rsid w:val="00FB7F7B"/>
    <w:rsid w:val="00FC0D85"/>
    <w:rsid w:val="00FC1B50"/>
    <w:rsid w:val="00FC206A"/>
    <w:rsid w:val="00FC29C9"/>
    <w:rsid w:val="00FC2C02"/>
    <w:rsid w:val="00FC361E"/>
    <w:rsid w:val="00FC3D1C"/>
    <w:rsid w:val="00FC42BF"/>
    <w:rsid w:val="00FC438E"/>
    <w:rsid w:val="00FC5C2A"/>
    <w:rsid w:val="00FC611A"/>
    <w:rsid w:val="00FC7853"/>
    <w:rsid w:val="00FD2885"/>
    <w:rsid w:val="00FD30DC"/>
    <w:rsid w:val="00FD4794"/>
    <w:rsid w:val="00FD5998"/>
    <w:rsid w:val="00FD5C36"/>
    <w:rsid w:val="00FD5DB2"/>
    <w:rsid w:val="00FD66B6"/>
    <w:rsid w:val="00FD6D65"/>
    <w:rsid w:val="00FD7CD1"/>
    <w:rsid w:val="00FE2859"/>
    <w:rsid w:val="00FE2D9D"/>
    <w:rsid w:val="00FE32CD"/>
    <w:rsid w:val="00FE3738"/>
    <w:rsid w:val="00FE56DB"/>
    <w:rsid w:val="00FE5C6B"/>
    <w:rsid w:val="00FE5D84"/>
    <w:rsid w:val="00FE67B9"/>
    <w:rsid w:val="00FE6ABE"/>
    <w:rsid w:val="00FE7B3D"/>
    <w:rsid w:val="00FF01EE"/>
    <w:rsid w:val="00FF24E4"/>
    <w:rsid w:val="00FF3714"/>
    <w:rsid w:val="00FF3B7B"/>
    <w:rsid w:val="00FF4168"/>
    <w:rsid w:val="00FF4C28"/>
    <w:rsid w:val="00FF7B3F"/>
    <w:rsid w:val="010DBB42"/>
    <w:rsid w:val="0169B79F"/>
    <w:rsid w:val="01C24F32"/>
    <w:rsid w:val="03024C06"/>
    <w:rsid w:val="039DEC99"/>
    <w:rsid w:val="04571208"/>
    <w:rsid w:val="045EA51C"/>
    <w:rsid w:val="049946B8"/>
    <w:rsid w:val="050618AE"/>
    <w:rsid w:val="05254E6E"/>
    <w:rsid w:val="0558D54A"/>
    <w:rsid w:val="056AA2AD"/>
    <w:rsid w:val="05B0C116"/>
    <w:rsid w:val="05CE0F05"/>
    <w:rsid w:val="0618AB14"/>
    <w:rsid w:val="064F19BE"/>
    <w:rsid w:val="065064CC"/>
    <w:rsid w:val="0672D3C3"/>
    <w:rsid w:val="06942A3C"/>
    <w:rsid w:val="06B6B299"/>
    <w:rsid w:val="06D17B10"/>
    <w:rsid w:val="07880084"/>
    <w:rsid w:val="07A9DC33"/>
    <w:rsid w:val="0862E826"/>
    <w:rsid w:val="08A1CD59"/>
    <w:rsid w:val="092C6C60"/>
    <w:rsid w:val="093AF089"/>
    <w:rsid w:val="0957A372"/>
    <w:rsid w:val="09EA0203"/>
    <w:rsid w:val="0A0594FC"/>
    <w:rsid w:val="0A6452BB"/>
    <w:rsid w:val="0A69E347"/>
    <w:rsid w:val="0B01B3A5"/>
    <w:rsid w:val="0B6C402A"/>
    <w:rsid w:val="0B94B439"/>
    <w:rsid w:val="0B98D326"/>
    <w:rsid w:val="0BB7948E"/>
    <w:rsid w:val="0C4B34BC"/>
    <w:rsid w:val="0C78638E"/>
    <w:rsid w:val="0C90F03B"/>
    <w:rsid w:val="0C913696"/>
    <w:rsid w:val="0D34085F"/>
    <w:rsid w:val="0D47D57C"/>
    <w:rsid w:val="0DA58BE6"/>
    <w:rsid w:val="0DBF4084"/>
    <w:rsid w:val="0DD00BC3"/>
    <w:rsid w:val="0E6B7F2E"/>
    <w:rsid w:val="0E6F27AB"/>
    <w:rsid w:val="0F410B97"/>
    <w:rsid w:val="0F6ED771"/>
    <w:rsid w:val="0FBAC40B"/>
    <w:rsid w:val="10C2C6E9"/>
    <w:rsid w:val="1149B740"/>
    <w:rsid w:val="11782F48"/>
    <w:rsid w:val="11F2A693"/>
    <w:rsid w:val="124B3D3A"/>
    <w:rsid w:val="124FB554"/>
    <w:rsid w:val="12A96047"/>
    <w:rsid w:val="12AB12F1"/>
    <w:rsid w:val="12BCA95D"/>
    <w:rsid w:val="12DC82BE"/>
    <w:rsid w:val="12F8C094"/>
    <w:rsid w:val="130293A6"/>
    <w:rsid w:val="13558112"/>
    <w:rsid w:val="13EBCB01"/>
    <w:rsid w:val="14113D57"/>
    <w:rsid w:val="146F9FB0"/>
    <w:rsid w:val="148CD597"/>
    <w:rsid w:val="14C5C856"/>
    <w:rsid w:val="14D66F22"/>
    <w:rsid w:val="14EA5FC7"/>
    <w:rsid w:val="155634EB"/>
    <w:rsid w:val="15C9AD31"/>
    <w:rsid w:val="15F940C4"/>
    <w:rsid w:val="16147792"/>
    <w:rsid w:val="1645FD4F"/>
    <w:rsid w:val="16631E63"/>
    <w:rsid w:val="16C66678"/>
    <w:rsid w:val="1729A7CE"/>
    <w:rsid w:val="1739BD66"/>
    <w:rsid w:val="17ACB01B"/>
    <w:rsid w:val="17DB82A6"/>
    <w:rsid w:val="18E5AFCB"/>
    <w:rsid w:val="18E98EF0"/>
    <w:rsid w:val="191FC074"/>
    <w:rsid w:val="1952FB84"/>
    <w:rsid w:val="1AD3E932"/>
    <w:rsid w:val="1AE1605A"/>
    <w:rsid w:val="1B7B41EB"/>
    <w:rsid w:val="1B97428C"/>
    <w:rsid w:val="1BB060EB"/>
    <w:rsid w:val="1BBCBF15"/>
    <w:rsid w:val="1BED1209"/>
    <w:rsid w:val="1C3A2E49"/>
    <w:rsid w:val="1C492840"/>
    <w:rsid w:val="1C9F5338"/>
    <w:rsid w:val="1CABDB2F"/>
    <w:rsid w:val="1CCFAADC"/>
    <w:rsid w:val="1CDDDC7D"/>
    <w:rsid w:val="1D60F3DC"/>
    <w:rsid w:val="1D729210"/>
    <w:rsid w:val="1EA5A99E"/>
    <w:rsid w:val="1EB8A76F"/>
    <w:rsid w:val="1F73F736"/>
    <w:rsid w:val="1F7587DA"/>
    <w:rsid w:val="1FA4B1A0"/>
    <w:rsid w:val="1FDE6526"/>
    <w:rsid w:val="1FE2DB81"/>
    <w:rsid w:val="201CBF80"/>
    <w:rsid w:val="206C9958"/>
    <w:rsid w:val="20BD757D"/>
    <w:rsid w:val="214F83CC"/>
    <w:rsid w:val="22A94740"/>
    <w:rsid w:val="23526424"/>
    <w:rsid w:val="239FD22F"/>
    <w:rsid w:val="23DC71F7"/>
    <w:rsid w:val="240587AF"/>
    <w:rsid w:val="255292A5"/>
    <w:rsid w:val="256B6EBB"/>
    <w:rsid w:val="2580C587"/>
    <w:rsid w:val="25A4F7B2"/>
    <w:rsid w:val="2609F94E"/>
    <w:rsid w:val="26910B5C"/>
    <w:rsid w:val="269314D4"/>
    <w:rsid w:val="269D9F6B"/>
    <w:rsid w:val="26D6957D"/>
    <w:rsid w:val="26F1BD08"/>
    <w:rsid w:val="270389CC"/>
    <w:rsid w:val="270E13AD"/>
    <w:rsid w:val="2762B41E"/>
    <w:rsid w:val="277F4C77"/>
    <w:rsid w:val="27B772B0"/>
    <w:rsid w:val="27BD3F0C"/>
    <w:rsid w:val="28ED35E9"/>
    <w:rsid w:val="29314CCE"/>
    <w:rsid w:val="293F97F1"/>
    <w:rsid w:val="29A7000F"/>
    <w:rsid w:val="2AAC04CA"/>
    <w:rsid w:val="2BAD5AD6"/>
    <w:rsid w:val="2BF2B435"/>
    <w:rsid w:val="2C0364F1"/>
    <w:rsid w:val="2C1D1E75"/>
    <w:rsid w:val="2D487D4F"/>
    <w:rsid w:val="2DB46E83"/>
    <w:rsid w:val="2DC9FD44"/>
    <w:rsid w:val="2DD8F4F8"/>
    <w:rsid w:val="2EAE4879"/>
    <w:rsid w:val="2ECB0A92"/>
    <w:rsid w:val="2EF3BC0E"/>
    <w:rsid w:val="2F11A7EA"/>
    <w:rsid w:val="2F901A6B"/>
    <w:rsid w:val="300657E6"/>
    <w:rsid w:val="31329AEB"/>
    <w:rsid w:val="314BAEBF"/>
    <w:rsid w:val="314D7AC9"/>
    <w:rsid w:val="31A01BD4"/>
    <w:rsid w:val="31A72929"/>
    <w:rsid w:val="31AFF464"/>
    <w:rsid w:val="31D21EE7"/>
    <w:rsid w:val="31E18110"/>
    <w:rsid w:val="31FB5060"/>
    <w:rsid w:val="32486743"/>
    <w:rsid w:val="32E7B6CA"/>
    <w:rsid w:val="3372D13E"/>
    <w:rsid w:val="33813F78"/>
    <w:rsid w:val="340C5920"/>
    <w:rsid w:val="3473ADB9"/>
    <w:rsid w:val="34F03B41"/>
    <w:rsid w:val="356EFCD7"/>
    <w:rsid w:val="3596A465"/>
    <w:rsid w:val="35C5C54C"/>
    <w:rsid w:val="36524C17"/>
    <w:rsid w:val="365D8AB9"/>
    <w:rsid w:val="36688C8E"/>
    <w:rsid w:val="36ECE666"/>
    <w:rsid w:val="370308BC"/>
    <w:rsid w:val="37706743"/>
    <w:rsid w:val="379B7770"/>
    <w:rsid w:val="37BF3B04"/>
    <w:rsid w:val="37CD4BED"/>
    <w:rsid w:val="38480753"/>
    <w:rsid w:val="3860F97C"/>
    <w:rsid w:val="38CF22C3"/>
    <w:rsid w:val="39258698"/>
    <w:rsid w:val="398880A3"/>
    <w:rsid w:val="39E310EA"/>
    <w:rsid w:val="39EBFEE4"/>
    <w:rsid w:val="3A042599"/>
    <w:rsid w:val="3A2FBE4D"/>
    <w:rsid w:val="3A922BE5"/>
    <w:rsid w:val="3AD59221"/>
    <w:rsid w:val="3B42ACE2"/>
    <w:rsid w:val="3C65BAA5"/>
    <w:rsid w:val="3CAEC4C4"/>
    <w:rsid w:val="3D787D1F"/>
    <w:rsid w:val="3DF67DC8"/>
    <w:rsid w:val="3EC2A4CA"/>
    <w:rsid w:val="3EC77A48"/>
    <w:rsid w:val="3F51F17F"/>
    <w:rsid w:val="3F5EA165"/>
    <w:rsid w:val="3FD24037"/>
    <w:rsid w:val="403478B9"/>
    <w:rsid w:val="406506CC"/>
    <w:rsid w:val="40DB5E6A"/>
    <w:rsid w:val="41D10F63"/>
    <w:rsid w:val="41DDD918"/>
    <w:rsid w:val="41F34772"/>
    <w:rsid w:val="4248DB45"/>
    <w:rsid w:val="42A5CDEC"/>
    <w:rsid w:val="42FAD462"/>
    <w:rsid w:val="43442B1D"/>
    <w:rsid w:val="4348383A"/>
    <w:rsid w:val="4385E16D"/>
    <w:rsid w:val="439B7F32"/>
    <w:rsid w:val="43ECDFC9"/>
    <w:rsid w:val="446A5F17"/>
    <w:rsid w:val="447E5105"/>
    <w:rsid w:val="44AB30AA"/>
    <w:rsid w:val="4529B243"/>
    <w:rsid w:val="455D75E2"/>
    <w:rsid w:val="457ED896"/>
    <w:rsid w:val="4586B368"/>
    <w:rsid w:val="481BE164"/>
    <w:rsid w:val="48AC78CF"/>
    <w:rsid w:val="48B9F2C8"/>
    <w:rsid w:val="48E2C872"/>
    <w:rsid w:val="4901AA24"/>
    <w:rsid w:val="491CFE6C"/>
    <w:rsid w:val="495D48C5"/>
    <w:rsid w:val="497B7928"/>
    <w:rsid w:val="4A1D25D7"/>
    <w:rsid w:val="4A60D5A1"/>
    <w:rsid w:val="4A6D1C00"/>
    <w:rsid w:val="4B25B689"/>
    <w:rsid w:val="4B5684C1"/>
    <w:rsid w:val="4CE64980"/>
    <w:rsid w:val="4D837928"/>
    <w:rsid w:val="4E17A3B6"/>
    <w:rsid w:val="4E27A004"/>
    <w:rsid w:val="4E4FE25E"/>
    <w:rsid w:val="4F523149"/>
    <w:rsid w:val="4FF5761F"/>
    <w:rsid w:val="50C8C714"/>
    <w:rsid w:val="51333400"/>
    <w:rsid w:val="51458DA7"/>
    <w:rsid w:val="51656E1F"/>
    <w:rsid w:val="51A972FC"/>
    <w:rsid w:val="51E03FEA"/>
    <w:rsid w:val="51F21B55"/>
    <w:rsid w:val="52BBBC70"/>
    <w:rsid w:val="534029CA"/>
    <w:rsid w:val="53759552"/>
    <w:rsid w:val="539FFB5C"/>
    <w:rsid w:val="53B51944"/>
    <w:rsid w:val="53E1A904"/>
    <w:rsid w:val="5446D042"/>
    <w:rsid w:val="54C87BD5"/>
    <w:rsid w:val="54E58021"/>
    <w:rsid w:val="5536D43B"/>
    <w:rsid w:val="555AA561"/>
    <w:rsid w:val="557BC14B"/>
    <w:rsid w:val="55912F48"/>
    <w:rsid w:val="55ADA775"/>
    <w:rsid w:val="55C947D8"/>
    <w:rsid w:val="55D8EBE0"/>
    <w:rsid w:val="565487B6"/>
    <w:rsid w:val="56F4A472"/>
    <w:rsid w:val="56F72280"/>
    <w:rsid w:val="574E81B5"/>
    <w:rsid w:val="580A267A"/>
    <w:rsid w:val="582E9070"/>
    <w:rsid w:val="58449642"/>
    <w:rsid w:val="5966393D"/>
    <w:rsid w:val="599F16AF"/>
    <w:rsid w:val="5A2183A9"/>
    <w:rsid w:val="5A32F4BE"/>
    <w:rsid w:val="5A374752"/>
    <w:rsid w:val="5A49DB53"/>
    <w:rsid w:val="5A744D44"/>
    <w:rsid w:val="5AA22595"/>
    <w:rsid w:val="5AC75488"/>
    <w:rsid w:val="5AE71438"/>
    <w:rsid w:val="5B07952B"/>
    <w:rsid w:val="5B6182C9"/>
    <w:rsid w:val="5BCE3BEF"/>
    <w:rsid w:val="5BE45614"/>
    <w:rsid w:val="5C1453C9"/>
    <w:rsid w:val="5C7710FE"/>
    <w:rsid w:val="5E9498D9"/>
    <w:rsid w:val="5EACC90B"/>
    <w:rsid w:val="5ED99382"/>
    <w:rsid w:val="5F067EB4"/>
    <w:rsid w:val="5F3D5AC0"/>
    <w:rsid w:val="5F565474"/>
    <w:rsid w:val="5FC212AA"/>
    <w:rsid w:val="5FE6DA39"/>
    <w:rsid w:val="602CA1D3"/>
    <w:rsid w:val="609DAEDE"/>
    <w:rsid w:val="616EF944"/>
    <w:rsid w:val="61E81193"/>
    <w:rsid w:val="6219E44F"/>
    <w:rsid w:val="623BBEEB"/>
    <w:rsid w:val="62459E11"/>
    <w:rsid w:val="62A02754"/>
    <w:rsid w:val="633C5297"/>
    <w:rsid w:val="635122AE"/>
    <w:rsid w:val="6360D33C"/>
    <w:rsid w:val="6393745B"/>
    <w:rsid w:val="6437E3C3"/>
    <w:rsid w:val="645D7AA0"/>
    <w:rsid w:val="6489195E"/>
    <w:rsid w:val="64B59961"/>
    <w:rsid w:val="65507EEE"/>
    <w:rsid w:val="659D16EB"/>
    <w:rsid w:val="65B082E4"/>
    <w:rsid w:val="65D56226"/>
    <w:rsid w:val="66869F0D"/>
    <w:rsid w:val="6690000E"/>
    <w:rsid w:val="672E7FCF"/>
    <w:rsid w:val="678FA8EC"/>
    <w:rsid w:val="67CCE37D"/>
    <w:rsid w:val="68EEF5DA"/>
    <w:rsid w:val="6A14F806"/>
    <w:rsid w:val="6A87F933"/>
    <w:rsid w:val="6AAC7862"/>
    <w:rsid w:val="6AB0A26A"/>
    <w:rsid w:val="6ACEE904"/>
    <w:rsid w:val="6B08C3E1"/>
    <w:rsid w:val="6B0FEA1E"/>
    <w:rsid w:val="6B485509"/>
    <w:rsid w:val="6BD190FE"/>
    <w:rsid w:val="6BE9F34F"/>
    <w:rsid w:val="6C2A9A19"/>
    <w:rsid w:val="6C63035D"/>
    <w:rsid w:val="6C78EFDD"/>
    <w:rsid w:val="6D086F5E"/>
    <w:rsid w:val="6D7028D6"/>
    <w:rsid w:val="6DBC5343"/>
    <w:rsid w:val="6DE919F6"/>
    <w:rsid w:val="6E895437"/>
    <w:rsid w:val="6EF27879"/>
    <w:rsid w:val="6F0B8F96"/>
    <w:rsid w:val="6F19A22B"/>
    <w:rsid w:val="6F279C2B"/>
    <w:rsid w:val="6F2C2855"/>
    <w:rsid w:val="6F4434F0"/>
    <w:rsid w:val="6F4721B2"/>
    <w:rsid w:val="6FBD13F1"/>
    <w:rsid w:val="6FC212E0"/>
    <w:rsid w:val="700FC9B4"/>
    <w:rsid w:val="70164521"/>
    <w:rsid w:val="70220AC4"/>
    <w:rsid w:val="7033E648"/>
    <w:rsid w:val="710D2913"/>
    <w:rsid w:val="714492CC"/>
    <w:rsid w:val="717B2339"/>
    <w:rsid w:val="7208BB9F"/>
    <w:rsid w:val="724229A4"/>
    <w:rsid w:val="72808D7F"/>
    <w:rsid w:val="72A2E7A0"/>
    <w:rsid w:val="72AD0701"/>
    <w:rsid w:val="733BD32E"/>
    <w:rsid w:val="73C1BEEA"/>
    <w:rsid w:val="73D83690"/>
    <w:rsid w:val="73E69CAC"/>
    <w:rsid w:val="74A46F8A"/>
    <w:rsid w:val="75AF2EBD"/>
    <w:rsid w:val="75B471D1"/>
    <w:rsid w:val="75C26806"/>
    <w:rsid w:val="75CA1BB5"/>
    <w:rsid w:val="75F0902C"/>
    <w:rsid w:val="76010F25"/>
    <w:rsid w:val="76B41762"/>
    <w:rsid w:val="76CC2BB6"/>
    <w:rsid w:val="77303B3B"/>
    <w:rsid w:val="773E1B0F"/>
    <w:rsid w:val="77409944"/>
    <w:rsid w:val="77B129DA"/>
    <w:rsid w:val="782D9592"/>
    <w:rsid w:val="784AB80E"/>
    <w:rsid w:val="785AC481"/>
    <w:rsid w:val="7861D6D3"/>
    <w:rsid w:val="78964014"/>
    <w:rsid w:val="78B8C777"/>
    <w:rsid w:val="78DC991D"/>
    <w:rsid w:val="795124CC"/>
    <w:rsid w:val="799A2698"/>
    <w:rsid w:val="79A57763"/>
    <w:rsid w:val="79EED2E2"/>
    <w:rsid w:val="7A4FDAA4"/>
    <w:rsid w:val="7BAC6A71"/>
    <w:rsid w:val="7BACF268"/>
    <w:rsid w:val="7BD46CFA"/>
    <w:rsid w:val="7C49CFB8"/>
    <w:rsid w:val="7CE4F82A"/>
    <w:rsid w:val="7D398903"/>
    <w:rsid w:val="7E184A8B"/>
    <w:rsid w:val="7E421A5F"/>
    <w:rsid w:val="7E81727E"/>
    <w:rsid w:val="7EE5A9A5"/>
    <w:rsid w:val="7EE981B4"/>
    <w:rsid w:val="7F4237EE"/>
    <w:rsid w:val="7FE9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4B019BA6-4C3B-4945-BDAF-DC216DFEA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tabs>
        <w:tab w:val="clear" w:pos="828"/>
        <w:tab w:val="num" w:pos="288"/>
      </w:tabs>
      <w:spacing w:after="240"/>
      <w:ind w:left="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3E3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C3E3B"/>
    <w:pPr>
      <w:widowControl w:val="0"/>
      <w:autoSpaceDE w:val="0"/>
      <w:autoSpaceDN w:val="0"/>
      <w:adjustRightInd w:val="0"/>
    </w:pPr>
    <w:rPr>
      <w:rFonts w:eastAsiaTheme="minorEastAsia" w:cs="Arial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3E3B"/>
    <w:rPr>
      <w:rFonts w:eastAsiaTheme="minorEastAsia" w:cs="Arial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E3B"/>
    <w:pPr>
      <w:widowControl/>
      <w:autoSpaceDE/>
      <w:autoSpaceDN/>
      <w:adjustRightInd/>
    </w:pPr>
    <w:rPr>
      <w:rFonts w:eastAsiaTheme="minorHAnsi" w:cstheme="minorBidi"/>
      <w:b/>
      <w:bCs/>
      <w:color w:val="000000" w:themeColor="text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E3B"/>
    <w:rPr>
      <w:rFonts w:eastAsiaTheme="minorEastAsia" w:cs="Arial"/>
      <w:b/>
      <w:bCs/>
      <w:color w:val="auto"/>
      <w:sz w:val="20"/>
      <w:szCs w:val="20"/>
    </w:rPr>
  </w:style>
  <w:style w:type="paragraph" w:customStyle="1" w:styleId="Level1">
    <w:name w:val="Level 1"/>
    <w:basedOn w:val="Normal"/>
    <w:uiPriority w:val="99"/>
    <w:rsid w:val="00134286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839BB"/>
  </w:style>
  <w:style w:type="character" w:styleId="FootnoteReference">
    <w:name w:val="footnote reference"/>
    <w:uiPriority w:val="99"/>
    <w:rsid w:val="00B839BB"/>
  </w:style>
  <w:style w:type="paragraph" w:customStyle="1" w:styleId="Level5">
    <w:name w:val="Level 5"/>
    <w:basedOn w:val="Normal"/>
    <w:uiPriority w:val="99"/>
    <w:rsid w:val="00B839BB"/>
    <w:pPr>
      <w:widowControl w:val="0"/>
      <w:numPr>
        <w:ilvl w:val="4"/>
        <w:numId w:val="10"/>
      </w:numPr>
      <w:autoSpaceDE w:val="0"/>
      <w:autoSpaceDN w:val="0"/>
      <w:adjustRightInd w:val="0"/>
      <w:ind w:left="3600" w:hanging="720"/>
      <w:outlineLvl w:val="4"/>
    </w:pPr>
    <w:rPr>
      <w:rFonts w:ascii="Mona Lisa Recut" w:eastAsia="Times New Roman" w:hAnsi="Mona Lisa Recut"/>
      <w:color w:val="auto"/>
      <w:sz w:val="24"/>
      <w:szCs w:val="24"/>
    </w:rPr>
  </w:style>
  <w:style w:type="paragraph" w:customStyle="1" w:styleId="Level4">
    <w:name w:val="Level 4"/>
    <w:basedOn w:val="Normal"/>
    <w:uiPriority w:val="99"/>
    <w:rsid w:val="00B839BB"/>
    <w:pPr>
      <w:widowControl w:val="0"/>
      <w:numPr>
        <w:ilvl w:val="3"/>
        <w:numId w:val="11"/>
      </w:numPr>
      <w:autoSpaceDE w:val="0"/>
      <w:autoSpaceDN w:val="0"/>
      <w:adjustRightInd w:val="0"/>
      <w:ind w:left="2880" w:hanging="720"/>
      <w:outlineLvl w:val="3"/>
    </w:pPr>
    <w:rPr>
      <w:rFonts w:ascii="Mona Lisa Recut" w:eastAsia="Times New Roman" w:hAnsi="Mona Lisa Recut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B839BB"/>
    <w:pPr>
      <w:spacing w:after="0"/>
    </w:pPr>
    <w:rPr>
      <w:rFonts w:ascii="Mona Lisa Recut" w:eastAsia="Times New Roman" w:hAnsi="Mona Lisa Recut"/>
      <w:color w:val="auto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839BB"/>
    <w:pPr>
      <w:spacing w:after="0"/>
    </w:pPr>
    <w:rPr>
      <w:rFonts w:ascii="Calibri" w:eastAsia="Times New Roman" w:hAnsi="Calibr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21instructions">
    <w:name w:val="1021 instructions"/>
    <w:basedOn w:val="Heading3"/>
    <w:qFormat/>
    <w:rsid w:val="00107314"/>
    <w:pPr>
      <w:numPr>
        <w:ilvl w:val="0"/>
        <w:numId w:val="26"/>
      </w:numPr>
      <w:tabs>
        <w:tab w:val="num" w:pos="360"/>
      </w:tabs>
      <w:ind w:left="0" w:firstLine="0"/>
    </w:pPr>
  </w:style>
  <w:style w:type="paragraph" w:customStyle="1" w:styleId="Level2">
    <w:name w:val="Level 2"/>
    <w:basedOn w:val="Normal"/>
    <w:rsid w:val="00EB6444"/>
    <w:pPr>
      <w:widowControl w:val="0"/>
      <w:numPr>
        <w:ilvl w:val="1"/>
        <w:numId w:val="29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  <w:sz w:val="20"/>
      <w:szCs w:val="20"/>
    </w:rPr>
  </w:style>
  <w:style w:type="table" w:customStyle="1" w:styleId="TableGrid11">
    <w:name w:val="Table Grid11"/>
    <w:basedOn w:val="TableNormal"/>
    <w:uiPriority w:val="59"/>
    <w:rsid w:val="005E2C1C"/>
    <w:pPr>
      <w:spacing w:after="0"/>
    </w:pPr>
    <w:rPr>
      <w:rFonts w:eastAsia="Calibri" w:cs="Arial"/>
      <w:color w:val="auto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94678A"/>
    <w:pPr>
      <w:spacing w:after="0"/>
    </w:pPr>
    <w:rPr>
      <w:rFonts w:eastAsia="Calibri" w:cs="Arial"/>
      <w:color w:val="auto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unhideWhenUsed/>
    <w:rsid w:val="009F35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9F35D7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8E6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7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0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7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7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7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3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6JEHU5UPDS4F-1893021606-1738</_dlc_DocId>
    <_dlc_DocIdUrl xmlns="d4e282bb-1ef9-4cbd-a653-06682fc7ad56">
      <Url>https://usnrc.sharepoint.com/teams/NRO-NUREG-1021-Working-Group/_layouts/15/DocIdRedir.aspx?ID=6JEHU5UPDS4F-1893021606-1738</Url>
      <Description>6JEHU5UPDS4F-1893021606-1738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8FDD45-E53B-4D20-AF05-71303606F8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172135-A4BA-43D2-AFF9-DEAF2FD7BE96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4.xml><?xml version="1.0" encoding="utf-8"?>
<ds:datastoreItem xmlns:ds="http://schemas.openxmlformats.org/officeDocument/2006/customXml" ds:itemID="{1BEA01BC-65C1-4F51-AA52-BDF7D4026D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DB1FB32-8575-4E60-80FD-2265ED85351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15044109-DE93-4E2F-BA56-E2C8DB7F3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1084</CharactersWithSpaces>
  <SharedDoc>false</SharedDoc>
  <HLinks>
    <vt:vector size="60" baseType="variant">
      <vt:variant>
        <vt:i4>983156</vt:i4>
      </vt:variant>
      <vt:variant>
        <vt:i4>27</vt:i4>
      </vt:variant>
      <vt:variant>
        <vt:i4>0</vt:i4>
      </vt:variant>
      <vt:variant>
        <vt:i4>5</vt:i4>
      </vt:variant>
      <vt:variant>
        <vt:lpwstr>mailto:MCS7@NRC.GOV</vt:lpwstr>
      </vt:variant>
      <vt:variant>
        <vt:lpwstr/>
      </vt:variant>
      <vt:variant>
        <vt:i4>458870</vt:i4>
      </vt:variant>
      <vt:variant>
        <vt:i4>24</vt:i4>
      </vt:variant>
      <vt:variant>
        <vt:i4>0</vt:i4>
      </vt:variant>
      <vt:variant>
        <vt:i4>5</vt:i4>
      </vt:variant>
      <vt:variant>
        <vt:lpwstr>mailto:TDB2@nrc.gov</vt:lpwstr>
      </vt:variant>
      <vt:variant>
        <vt:lpwstr/>
      </vt:variant>
      <vt:variant>
        <vt:i4>1441899</vt:i4>
      </vt:variant>
      <vt:variant>
        <vt:i4>21</vt:i4>
      </vt:variant>
      <vt:variant>
        <vt:i4>0</vt:i4>
      </vt:variant>
      <vt:variant>
        <vt:i4>5</vt:i4>
      </vt:variant>
      <vt:variant>
        <vt:lpwstr>mailto:LXK3@nrc.gov</vt:lpwstr>
      </vt:variant>
      <vt:variant>
        <vt:lpwstr/>
      </vt:variant>
      <vt:variant>
        <vt:i4>1376380</vt:i4>
      </vt:variant>
      <vt:variant>
        <vt:i4>18</vt:i4>
      </vt:variant>
      <vt:variant>
        <vt:i4>0</vt:i4>
      </vt:variant>
      <vt:variant>
        <vt:i4>5</vt:i4>
      </vt:variant>
      <vt:variant>
        <vt:lpwstr>mailto:Jesse.Seymour@nrc.gov</vt:lpwstr>
      </vt:variant>
      <vt:variant>
        <vt:lpwstr/>
      </vt:variant>
      <vt:variant>
        <vt:i4>327802</vt:i4>
      </vt:variant>
      <vt:variant>
        <vt:i4>15</vt:i4>
      </vt:variant>
      <vt:variant>
        <vt:i4>0</vt:i4>
      </vt:variant>
      <vt:variant>
        <vt:i4>5</vt:i4>
      </vt:variant>
      <vt:variant>
        <vt:lpwstr>mailto:Theresa.Buchanan@nrc.gov</vt:lpwstr>
      </vt:variant>
      <vt:variant>
        <vt:lpwstr/>
      </vt:variant>
      <vt:variant>
        <vt:i4>3211353</vt:i4>
      </vt:variant>
      <vt:variant>
        <vt:i4>12</vt:i4>
      </vt:variant>
      <vt:variant>
        <vt:i4>0</vt:i4>
      </vt:variant>
      <vt:variant>
        <vt:i4>5</vt:i4>
      </vt:variant>
      <vt:variant>
        <vt:lpwstr>mailto:lauren.nist@nrc.gov</vt:lpwstr>
      </vt:variant>
      <vt:variant>
        <vt:lpwstr/>
      </vt:variant>
      <vt:variant>
        <vt:i4>3932249</vt:i4>
      </vt:variant>
      <vt:variant>
        <vt:i4>9</vt:i4>
      </vt:variant>
      <vt:variant>
        <vt:i4>0</vt:i4>
      </vt:variant>
      <vt:variant>
        <vt:i4>5</vt:i4>
      </vt:variant>
      <vt:variant>
        <vt:lpwstr>mailto:Maurin.Scheetz@nrc.gov</vt:lpwstr>
      </vt:variant>
      <vt:variant>
        <vt:lpwstr/>
      </vt:variant>
      <vt:variant>
        <vt:i4>327802</vt:i4>
      </vt:variant>
      <vt:variant>
        <vt:i4>6</vt:i4>
      </vt:variant>
      <vt:variant>
        <vt:i4>0</vt:i4>
      </vt:variant>
      <vt:variant>
        <vt:i4>5</vt:i4>
      </vt:variant>
      <vt:variant>
        <vt:lpwstr>mailto:Theresa.Buchanan@nrc.gov</vt:lpwstr>
      </vt:variant>
      <vt:variant>
        <vt:lpwstr/>
      </vt:variant>
      <vt:variant>
        <vt:i4>3211353</vt:i4>
      </vt:variant>
      <vt:variant>
        <vt:i4>3</vt:i4>
      </vt:variant>
      <vt:variant>
        <vt:i4>0</vt:i4>
      </vt:variant>
      <vt:variant>
        <vt:i4>5</vt:i4>
      </vt:variant>
      <vt:variant>
        <vt:lpwstr>mailto:lauren.nist@nrc.gov</vt:lpwstr>
      </vt:variant>
      <vt:variant>
        <vt:lpwstr/>
      </vt:variant>
      <vt:variant>
        <vt:i4>1376380</vt:i4>
      </vt:variant>
      <vt:variant>
        <vt:i4>0</vt:i4>
      </vt:variant>
      <vt:variant>
        <vt:i4>0</vt:i4>
      </vt:variant>
      <vt:variant>
        <vt:i4>5</vt:i4>
      </vt:variant>
      <vt:variant>
        <vt:lpwstr>mailto:Jesse.Seymour@nrc.gov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2021-09-27T16:56:00Z</dcterms:created>
  <dcterms:modified xsi:type="dcterms:W3CDTF">2022-02-15T18:49:00Z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4dd60829-ae81-4bec-aa7c-43a850358eed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2021-09-27T16:47:44Z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f0f346c3-5fce-46e3-b593-00d06379c7e5</vt:lpwstr>
  </property>
  <property fmtid="{D5CDD505-2E9C-101B-9397-08002B2CF9AE}" pid="10" name="MSIP_Label_fb74f9b6-60a9-4243-a26a-1dfd9303d70f_ContentBits">
    <vt:lpwstr>0</vt:lpwstr>
  </property>
</Properties>
</file>